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5E1" w:rsidRDefault="00E115E1">
      <w:bookmarkStart w:id="0" w:name="_GoBack"/>
      <w:bookmarkEnd w:id="0"/>
    </w:p>
    <w:p w:rsidR="00F37AF2" w:rsidRPr="000C4284" w:rsidRDefault="00F37AF2" w:rsidP="00F37AF2">
      <w:pPr>
        <w:pStyle w:val="2"/>
        <w:tabs>
          <w:tab w:val="left" w:pos="0"/>
        </w:tabs>
        <w:spacing w:before="57" w:after="57"/>
        <w:rPr>
          <w:lang w:val="el-GR"/>
        </w:rPr>
      </w:pPr>
      <w:bookmarkStart w:id="1" w:name="_Toc9513535"/>
      <w:bookmarkStart w:id="2" w:name="_Toc10483303"/>
      <w:bookmarkStart w:id="3" w:name="_Toc10485169"/>
      <w:bookmarkStart w:id="4" w:name="_Toc10708240"/>
      <w:bookmarkStart w:id="5" w:name="_Toc12269802"/>
      <w:r>
        <w:rPr>
          <w:lang w:val="el-GR"/>
        </w:rPr>
        <w:t>ΠΑΡΑΡΤΗΜΑ Ι</w:t>
      </w:r>
      <w:r>
        <w:rPr>
          <w:lang w:val="en-US"/>
        </w:rPr>
        <w:t>V</w:t>
      </w:r>
      <w:r w:rsidRPr="00E4622A">
        <w:rPr>
          <w:lang w:val="el-GR"/>
        </w:rPr>
        <w:t xml:space="preserve"> </w:t>
      </w:r>
      <w:r>
        <w:rPr>
          <w:lang w:val="el-GR"/>
        </w:rPr>
        <w:t>–ΤΕΥΔ</w:t>
      </w:r>
      <w:bookmarkEnd w:id="1"/>
      <w:bookmarkEnd w:id="2"/>
      <w:bookmarkEnd w:id="3"/>
      <w:bookmarkEnd w:id="4"/>
      <w:bookmarkEnd w:id="5"/>
      <w:r>
        <w:rPr>
          <w:lang w:val="el-GR"/>
        </w:rPr>
        <w:t xml:space="preserve"> </w:t>
      </w:r>
    </w:p>
    <w:p w:rsidR="00F37AF2" w:rsidRPr="00A7168A" w:rsidRDefault="00F37AF2" w:rsidP="00F37AF2">
      <w:pPr>
        <w:widowControl w:val="0"/>
        <w:suppressAutoHyphens w:val="0"/>
        <w:rPr>
          <w:b/>
          <w:bCs/>
          <w:sz w:val="24"/>
          <w:lang w:val="el-GR"/>
        </w:rPr>
      </w:pPr>
      <w:r w:rsidRPr="00A7168A">
        <w:rPr>
          <w:b/>
          <w:bCs/>
          <w:lang w:val="el-GR"/>
        </w:rPr>
        <w:t xml:space="preserve">ΤΥΠΟΠΟΙΗΜΕΝΟ ΕΝΤΥΠΟ ΥΠΕΥΘΥΝΗΣ ΔΗΛΩΣΗΣ </w:t>
      </w:r>
      <w:r w:rsidRPr="00A7168A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A7168A">
        <w:rPr>
          <w:b/>
          <w:bCs/>
          <w:sz w:val="24"/>
          <w:lang w:val="el-GR"/>
        </w:rPr>
        <w:t>ΥΔ)</w:t>
      </w:r>
    </w:p>
    <w:p w:rsidR="00F37AF2" w:rsidRPr="00A7168A" w:rsidRDefault="00F37AF2" w:rsidP="00F37AF2">
      <w:pPr>
        <w:widowControl w:val="0"/>
        <w:suppressAutoHyphens w:val="0"/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A7168A">
        <w:rPr>
          <w:b/>
          <w:bCs/>
          <w:sz w:val="24"/>
          <w:lang w:val="el-GR"/>
        </w:rPr>
        <w:t>[άρθρου 79 παρ. 4 ν. 4412/2016 (Α 147)]</w:t>
      </w:r>
    </w:p>
    <w:p w:rsidR="00F37AF2" w:rsidRPr="00A7168A" w:rsidRDefault="00F37AF2" w:rsidP="00F37AF2">
      <w:pPr>
        <w:widowControl w:val="0"/>
        <w:suppressAutoHyphens w:val="0"/>
        <w:jc w:val="center"/>
        <w:rPr>
          <w:lang w:val="el-GR"/>
        </w:rPr>
      </w:pPr>
      <w:r w:rsidRPr="00A7168A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A7168A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F37AF2" w:rsidRPr="00A7168A" w:rsidRDefault="00F37AF2" w:rsidP="00F37AF2">
      <w:pPr>
        <w:widowControl w:val="0"/>
        <w:suppressAutoHyphens w:val="0"/>
        <w:jc w:val="center"/>
        <w:rPr>
          <w:b/>
          <w:bCs/>
          <w:lang w:val="el-GR"/>
        </w:rPr>
      </w:pPr>
      <w:r w:rsidRPr="00A7168A">
        <w:rPr>
          <w:b/>
          <w:bCs/>
          <w:u w:val="single"/>
          <w:lang w:val="el-GR"/>
        </w:rPr>
        <w:t>Μέρος Ι: Πληροφορίες σχετικά με την αναθέτουσα αρχή/αναθέτοντα φορέα</w:t>
      </w:r>
      <w:r>
        <w:rPr>
          <w:rStyle w:val="aff0"/>
          <w:b/>
          <w:bCs/>
          <w:u w:val="single"/>
        </w:rPr>
        <w:endnoteReference w:id="1"/>
      </w:r>
      <w:r w:rsidRPr="00A7168A">
        <w:rPr>
          <w:b/>
          <w:bCs/>
          <w:u w:val="single"/>
          <w:lang w:val="el-GR"/>
        </w:rPr>
        <w:t xml:space="preserve">  και τη διαδικασία ανάθεσης</w:t>
      </w:r>
    </w:p>
    <w:p w:rsidR="00F37AF2" w:rsidRPr="00A7168A" w:rsidRDefault="00F37AF2" w:rsidP="00F37AF2">
      <w:pPr>
        <w:widowControl w:val="0"/>
        <w:pBdr>
          <w:top w:val="single" w:sz="1" w:space="1" w:color="000000"/>
          <w:left w:val="single" w:sz="1" w:space="0" w:color="000000"/>
          <w:bottom w:val="single" w:sz="1" w:space="1" w:color="000000"/>
          <w:right w:val="single" w:sz="1" w:space="1" w:color="000000"/>
        </w:pBdr>
        <w:shd w:val="clear" w:color="auto" w:fill="CCCCCC"/>
        <w:suppressAutoHyphens w:val="0"/>
        <w:rPr>
          <w:b/>
          <w:bCs/>
          <w:lang w:val="el-GR"/>
        </w:rPr>
      </w:pPr>
      <w:r w:rsidRPr="00A7168A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963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</w:tblGrid>
      <w:tr w:rsidR="00F37AF2" w:rsidRPr="00A7168A" w:rsidTr="00F37AF2">
        <w:trPr>
          <w:jc w:val="center"/>
        </w:trPr>
        <w:tc>
          <w:tcPr>
            <w:tcW w:w="8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F37AF2" w:rsidRPr="00A7168A" w:rsidRDefault="00F37AF2" w:rsidP="00F37AF2">
            <w:pPr>
              <w:widowControl w:val="0"/>
              <w:suppressAutoHyphens w:val="0"/>
              <w:jc w:val="left"/>
              <w:rPr>
                <w:b/>
                <w:lang w:val="el-GR"/>
              </w:rPr>
            </w:pPr>
            <w:r w:rsidRPr="00A7168A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- Ονομασία:</w:t>
            </w:r>
            <w:r w:rsidRPr="00A7168A">
              <w:rPr>
                <w:lang w:val="el-GR"/>
              </w:rPr>
              <w:t xml:space="preserve">  </w:t>
            </w:r>
            <w:r w:rsidRPr="00A7168A">
              <w:rPr>
                <w:color w:val="0000FF"/>
                <w:lang w:val="el-GR"/>
              </w:rPr>
              <w:t>ΔΗΜΟΣ ΠΡΕΒΕΖΑΣ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- Κωδικός  Αναθέτουσας Αρχής/Αναθέτοντα Φορέα ΚΗΜΔΗΣ :</w:t>
            </w:r>
            <w:r w:rsidRPr="00A7168A">
              <w:rPr>
                <w:lang w:val="el-GR"/>
              </w:rPr>
              <w:t xml:space="preserve">  </w:t>
            </w:r>
            <w:r w:rsidRPr="00A7168A">
              <w:rPr>
                <w:color w:val="0000FF"/>
                <w:lang w:val="el-GR"/>
              </w:rPr>
              <w:t>6253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- Ταχυδρομική διεύθυνση/Πόλη/Ταχ. Κωδικός:</w:t>
            </w:r>
            <w:r w:rsidRPr="00A7168A">
              <w:rPr>
                <w:lang w:val="el-GR"/>
              </w:rPr>
              <w:t xml:space="preserve">  </w:t>
            </w:r>
            <w:r w:rsidRPr="00A7168A">
              <w:rPr>
                <w:color w:val="0000FF"/>
                <w:lang w:val="el-GR"/>
              </w:rPr>
              <w:t>Οδός Ελ. Βενιζέλου αριθ. 2, Πρέβεζα, Τ.Κ. 481 00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- Αρμόδιος για πληροφορίες:</w:t>
            </w:r>
            <w:r w:rsidRPr="00A7168A">
              <w:rPr>
                <w:lang w:val="el-GR"/>
              </w:rPr>
              <w:t xml:space="preserve">  </w:t>
            </w:r>
            <w:r w:rsidRPr="00A7168A">
              <w:rPr>
                <w:color w:val="0000FF"/>
                <w:lang w:val="el-GR"/>
              </w:rPr>
              <w:t>Φωτόπουλος Αναστάσιος τηλ. 2682360689, Σταματέλος Παναγιώτης τηλ. 2682360683</w:t>
            </w:r>
            <w:r w:rsidRPr="00A7168A">
              <w:rPr>
                <w:lang w:val="el-GR"/>
              </w:rPr>
              <w:t>.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- Τηλέφωνο:</w:t>
            </w:r>
            <w:r w:rsidRPr="00A7168A">
              <w:rPr>
                <w:lang w:val="el-GR"/>
              </w:rPr>
              <w:t xml:space="preserve">  </w:t>
            </w:r>
            <w:r w:rsidRPr="00A7168A">
              <w:rPr>
                <w:color w:val="0000FF"/>
                <w:lang w:val="el-GR"/>
              </w:rPr>
              <w:t>2682360600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 xml:space="preserve">- </w:t>
            </w:r>
            <w:proofErr w:type="spellStart"/>
            <w:r w:rsidRPr="00A7168A">
              <w:rPr>
                <w:b/>
                <w:lang w:val="el-GR"/>
              </w:rPr>
              <w:t>Ηλ</w:t>
            </w:r>
            <w:proofErr w:type="spellEnd"/>
            <w:r w:rsidRPr="00A7168A">
              <w:rPr>
                <w:b/>
                <w:lang w:val="el-GR"/>
              </w:rPr>
              <w:t>. ταχυδρομείο:</w:t>
            </w:r>
            <w:r w:rsidRPr="00A7168A">
              <w:rPr>
                <w:lang w:val="el-GR"/>
              </w:rPr>
              <w:t xml:space="preserve">  </w:t>
            </w:r>
            <w:hyperlink r:id="rId9" w:history="1">
              <w:r w:rsidRPr="003804A5">
                <w:rPr>
                  <w:rStyle w:val="-"/>
                  <w:lang w:val="en-US"/>
                </w:rPr>
                <w:t>promithies</w:t>
              </w:r>
              <w:r w:rsidRPr="00A7168A">
                <w:rPr>
                  <w:rStyle w:val="-"/>
                  <w:lang w:val="el-GR"/>
                </w:rPr>
                <w:t>.</w:t>
              </w:r>
              <w:r w:rsidRPr="003804A5">
                <w:rPr>
                  <w:rStyle w:val="-"/>
                  <w:lang w:val="en-US"/>
                </w:rPr>
                <w:t>dimou</w:t>
              </w:r>
              <w:r w:rsidRPr="00A7168A">
                <w:rPr>
                  <w:rStyle w:val="-"/>
                  <w:lang w:val="el-GR"/>
                </w:rPr>
                <w:t>.</w:t>
              </w:r>
              <w:r w:rsidRPr="003804A5">
                <w:rPr>
                  <w:rStyle w:val="-"/>
                  <w:lang w:val="en-US"/>
                </w:rPr>
                <w:t>prevezas</w:t>
              </w:r>
              <w:r w:rsidRPr="00A7168A">
                <w:rPr>
                  <w:rStyle w:val="-"/>
                  <w:lang w:val="el-GR"/>
                </w:rPr>
                <w:t>@</w:t>
              </w:r>
              <w:r w:rsidRPr="003804A5">
                <w:rPr>
                  <w:rStyle w:val="-"/>
                  <w:lang w:val="en-US"/>
                </w:rPr>
                <w:t>gmail</w:t>
              </w:r>
              <w:r w:rsidRPr="00A7168A">
                <w:rPr>
                  <w:rStyle w:val="-"/>
                  <w:lang w:val="el-GR"/>
                </w:rPr>
                <w:t>.</w:t>
              </w:r>
              <w:r w:rsidRPr="003804A5">
                <w:rPr>
                  <w:rStyle w:val="-"/>
                  <w:lang w:val="en-US"/>
                </w:rPr>
                <w:t>com</w:t>
              </w:r>
            </w:hyperlink>
            <w:r w:rsidRPr="00A7168A">
              <w:rPr>
                <w:lang w:val="el-GR"/>
              </w:rPr>
              <w:t xml:space="preserve">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b/>
                <w:lang w:val="el-GR"/>
              </w:rPr>
              <w:t>- Διεύθυνση στο Διαδίκτυο :</w:t>
            </w:r>
            <w:r w:rsidRPr="00A7168A">
              <w:rPr>
                <w:lang w:val="el-GR"/>
              </w:rPr>
              <w:t xml:space="preserve">  </w:t>
            </w:r>
            <w:hyperlink r:id="rId10" w:history="1">
              <w:r w:rsidRPr="003804A5">
                <w:rPr>
                  <w:rStyle w:val="-"/>
                </w:rPr>
                <w:t>http</w:t>
              </w:r>
              <w:r w:rsidRPr="00A7168A">
                <w:rPr>
                  <w:rStyle w:val="-"/>
                  <w:lang w:val="el-GR"/>
                </w:rPr>
                <w:t>://</w:t>
              </w:r>
              <w:r w:rsidRPr="003804A5">
                <w:rPr>
                  <w:rStyle w:val="-"/>
                </w:rPr>
                <w:t>www</w:t>
              </w:r>
              <w:r w:rsidRPr="00A7168A">
                <w:rPr>
                  <w:rStyle w:val="-"/>
                  <w:lang w:val="el-GR"/>
                </w:rPr>
                <w:t>.</w:t>
              </w:r>
              <w:proofErr w:type="spellStart"/>
              <w:r w:rsidRPr="003804A5">
                <w:rPr>
                  <w:rStyle w:val="-"/>
                </w:rPr>
                <w:t>dimosprevezas</w:t>
              </w:r>
              <w:proofErr w:type="spellEnd"/>
              <w:r w:rsidRPr="00A7168A">
                <w:rPr>
                  <w:rStyle w:val="-"/>
                  <w:lang w:val="el-GR"/>
                </w:rPr>
                <w:t>.</w:t>
              </w:r>
              <w:r w:rsidRPr="003804A5">
                <w:rPr>
                  <w:rStyle w:val="-"/>
                </w:rPr>
                <w:t>gr</w:t>
              </w:r>
              <w:r w:rsidRPr="00A7168A">
                <w:rPr>
                  <w:rStyle w:val="-"/>
                  <w:lang w:val="el-GR"/>
                </w:rPr>
                <w:t>/</w:t>
              </w:r>
              <w:proofErr w:type="spellStart"/>
              <w:r w:rsidRPr="003804A5">
                <w:rPr>
                  <w:rStyle w:val="-"/>
                </w:rPr>
                <w:t>epixeiriseis</w:t>
              </w:r>
              <w:proofErr w:type="spellEnd"/>
              <w:r w:rsidRPr="00A7168A">
                <w:rPr>
                  <w:rStyle w:val="-"/>
                  <w:lang w:val="el-GR"/>
                </w:rPr>
                <w:t>/</w:t>
              </w:r>
              <w:proofErr w:type="spellStart"/>
              <w:r w:rsidRPr="003804A5">
                <w:rPr>
                  <w:rStyle w:val="-"/>
                </w:rPr>
                <w:t>anadoxoi</w:t>
              </w:r>
              <w:proofErr w:type="spellEnd"/>
              <w:r w:rsidRPr="00A7168A">
                <w:rPr>
                  <w:rStyle w:val="-"/>
                  <w:lang w:val="el-GR"/>
                </w:rPr>
                <w:t>/</w:t>
              </w:r>
              <w:proofErr w:type="spellStart"/>
              <w:r w:rsidRPr="003804A5">
                <w:rPr>
                  <w:rStyle w:val="-"/>
                </w:rPr>
                <w:t>prokirykseis</w:t>
              </w:r>
              <w:proofErr w:type="spellEnd"/>
              <w:r w:rsidRPr="00A7168A">
                <w:rPr>
                  <w:rStyle w:val="-"/>
                  <w:lang w:val="el-GR"/>
                </w:rPr>
                <w:t>-</w:t>
              </w:r>
              <w:proofErr w:type="spellStart"/>
              <w:r w:rsidRPr="003804A5">
                <w:rPr>
                  <w:rStyle w:val="-"/>
                </w:rPr>
                <w:t>diagonismoi</w:t>
              </w:r>
              <w:proofErr w:type="spellEnd"/>
              <w:r w:rsidRPr="00A7168A">
                <w:rPr>
                  <w:rStyle w:val="-"/>
                  <w:lang w:val="el-GR"/>
                </w:rPr>
                <w:t>/</w:t>
              </w:r>
            </w:hyperlink>
            <w:r w:rsidRPr="00A7168A">
              <w:rPr>
                <w:lang w:val="el-GR"/>
              </w:rPr>
              <w:t xml:space="preserve"> </w:t>
            </w:r>
          </w:p>
        </w:tc>
      </w:tr>
      <w:tr w:rsidR="00F37AF2" w:rsidRPr="00A7168A" w:rsidTr="00F37AF2">
        <w:trPr>
          <w:jc w:val="center"/>
        </w:trPr>
        <w:tc>
          <w:tcPr>
            <w:tcW w:w="8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F37AF2" w:rsidRPr="00A7168A" w:rsidRDefault="00F37AF2" w:rsidP="00F37AF2">
            <w:pPr>
              <w:widowControl w:val="0"/>
              <w:suppressAutoHyphens w:val="0"/>
              <w:rPr>
                <w:lang w:val="el-GR"/>
              </w:rPr>
            </w:pPr>
            <w:r w:rsidRPr="00A7168A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 xml:space="preserve">- Τίτλος ή σύντομη περιγραφή της δημόσιας σύμβασης (συμπεριλαμβανομένου του σχετικού </w:t>
            </w:r>
            <w:r w:rsidRPr="0045432D">
              <w:rPr>
                <w:b/>
                <w:lang w:val="en-US"/>
              </w:rPr>
              <w:t>CPV</w:t>
            </w:r>
            <w:r w:rsidRPr="00A7168A">
              <w:rPr>
                <w:b/>
                <w:lang w:val="el-GR"/>
              </w:rPr>
              <w:t>):</w:t>
            </w:r>
            <w:r w:rsidRPr="00A7168A">
              <w:rPr>
                <w:lang w:val="el-GR"/>
              </w:rPr>
              <w:t xml:space="preserve">   [Προμήθεια εξοπλισμού για την πράξη </w:t>
            </w:r>
            <w:r w:rsidRPr="00A7168A">
              <w:rPr>
                <w:b/>
                <w:lang w:val="el-GR"/>
              </w:rPr>
              <w:t>«Δημιουργία Ολοκληρωμένων Τουριστικών Προσβάσιμων</w:t>
            </w:r>
            <w:r>
              <w:rPr>
                <w:b/>
                <w:lang w:val="el-GR"/>
              </w:rPr>
              <w:t xml:space="preserve">  </w:t>
            </w:r>
            <w:r w:rsidRPr="00A7168A">
              <w:rPr>
                <w:b/>
                <w:lang w:val="el-GR"/>
              </w:rPr>
              <w:t xml:space="preserve"> Θαλάσσιων Προορισμών»</w:t>
            </w:r>
            <w:r w:rsidRPr="00A7168A">
              <w:rPr>
                <w:lang w:val="el-GR"/>
              </w:rPr>
              <w:t xml:space="preserve">] </w:t>
            </w:r>
          </w:p>
          <w:tbl>
            <w:tblPr>
              <w:tblpPr w:leftFromText="180" w:rightFromText="180" w:vertAnchor="page" w:horzAnchor="margin" w:tblpY="1006"/>
              <w:tblOverlap w:val="never"/>
              <w:tblW w:w="1037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377"/>
            </w:tblGrid>
            <w:tr w:rsidR="00F37AF2" w:rsidRPr="00A7168A" w:rsidTr="00F37AF2">
              <w:trPr>
                <w:trHeight w:hRule="exact" w:val="346"/>
              </w:trPr>
              <w:tc>
                <w:tcPr>
                  <w:tcW w:w="103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37AF2" w:rsidRPr="00A7168A" w:rsidRDefault="00F37AF2" w:rsidP="00F37AF2">
                  <w:pPr>
                    <w:suppressAutoHyphens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56" w:after="0"/>
                    <w:ind w:left="52"/>
                    <w:jc w:val="left"/>
                    <w:rPr>
                      <w:rFonts w:ascii="Times New Roman" w:eastAsia="Calibri" w:hAnsi="Times New Roman" w:cs="Times New Roman"/>
                      <w:sz w:val="24"/>
                      <w:lang w:val="el-GR" w:eastAsia="en-US"/>
                    </w:rPr>
                  </w:pPr>
                  <w:r w:rsidRPr="00A7168A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l-GR" w:eastAsia="en-US"/>
                    </w:rPr>
                    <w:t>355114000-3</w:t>
                  </w:r>
                </w:p>
              </w:tc>
            </w:tr>
            <w:tr w:rsidR="00F37AF2" w:rsidRPr="00A7168A" w:rsidTr="00F37AF2">
              <w:trPr>
                <w:trHeight w:hRule="exact" w:val="346"/>
              </w:trPr>
              <w:tc>
                <w:tcPr>
                  <w:tcW w:w="103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37AF2" w:rsidRPr="00A7168A" w:rsidRDefault="00F37AF2" w:rsidP="00F37AF2">
                  <w:pPr>
                    <w:suppressAutoHyphens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56" w:after="0"/>
                    <w:ind w:left="52"/>
                    <w:jc w:val="left"/>
                    <w:rPr>
                      <w:rFonts w:ascii="Times New Roman" w:eastAsia="Calibri" w:hAnsi="Times New Roman" w:cs="Times New Roman"/>
                      <w:sz w:val="24"/>
                      <w:lang w:val="el-GR" w:eastAsia="en-US"/>
                    </w:rPr>
                  </w:pPr>
                  <w:r w:rsidRPr="00A7168A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l-GR" w:eastAsia="en-US"/>
                    </w:rPr>
                    <w:t>45212230-7</w:t>
                  </w:r>
                </w:p>
              </w:tc>
            </w:tr>
            <w:tr w:rsidR="00F37AF2" w:rsidRPr="00A7168A" w:rsidTr="00F37AF2">
              <w:trPr>
                <w:trHeight w:hRule="exact" w:val="346"/>
              </w:trPr>
              <w:tc>
                <w:tcPr>
                  <w:tcW w:w="103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37AF2" w:rsidRPr="00A7168A" w:rsidRDefault="00F37AF2" w:rsidP="00F37AF2">
                  <w:pPr>
                    <w:suppressAutoHyphens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56" w:after="0"/>
                    <w:ind w:left="52"/>
                    <w:jc w:val="left"/>
                    <w:rPr>
                      <w:rFonts w:ascii="Times New Roman" w:eastAsia="Calibri" w:hAnsi="Times New Roman" w:cs="Times New Roman"/>
                      <w:sz w:val="24"/>
                      <w:lang w:val="el-GR" w:eastAsia="en-US"/>
                    </w:rPr>
                  </w:pPr>
                  <w:r w:rsidRPr="00A7168A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l-GR" w:eastAsia="en-US"/>
                    </w:rPr>
                    <w:t>446137000-7</w:t>
                  </w:r>
                </w:p>
              </w:tc>
            </w:tr>
            <w:tr w:rsidR="00F37AF2" w:rsidRPr="00A7168A" w:rsidTr="00F37AF2">
              <w:trPr>
                <w:trHeight w:hRule="exact" w:val="346"/>
              </w:trPr>
              <w:tc>
                <w:tcPr>
                  <w:tcW w:w="103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37AF2" w:rsidRPr="00A7168A" w:rsidRDefault="00F37AF2" w:rsidP="00F37AF2">
                  <w:pPr>
                    <w:suppressAutoHyphens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56" w:after="0"/>
                    <w:ind w:left="52"/>
                    <w:jc w:val="left"/>
                    <w:rPr>
                      <w:rFonts w:ascii="Times New Roman" w:eastAsia="Calibri" w:hAnsi="Times New Roman" w:cs="Times New Roman"/>
                      <w:sz w:val="24"/>
                      <w:lang w:val="el-GR" w:eastAsia="en-US"/>
                    </w:rPr>
                  </w:pPr>
                  <w:r w:rsidRPr="00A7168A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l-GR" w:eastAsia="en-US"/>
                    </w:rPr>
                    <w:lastRenderedPageBreak/>
                    <w:t>34953000-2</w:t>
                  </w:r>
                </w:p>
              </w:tc>
            </w:tr>
            <w:tr w:rsidR="00F37AF2" w:rsidRPr="00A7168A" w:rsidTr="00F37AF2">
              <w:trPr>
                <w:trHeight w:hRule="exact" w:val="346"/>
              </w:trPr>
              <w:tc>
                <w:tcPr>
                  <w:tcW w:w="103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37AF2" w:rsidRPr="00A7168A" w:rsidRDefault="00F37AF2" w:rsidP="00F37AF2">
                  <w:pPr>
                    <w:suppressAutoHyphens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56" w:after="0"/>
                    <w:ind w:left="52"/>
                    <w:jc w:val="left"/>
                    <w:rPr>
                      <w:rFonts w:ascii="Times New Roman" w:eastAsia="Calibri" w:hAnsi="Times New Roman" w:cs="Times New Roman"/>
                      <w:sz w:val="24"/>
                      <w:lang w:val="el-GR" w:eastAsia="en-US"/>
                    </w:rPr>
                  </w:pPr>
                  <w:r w:rsidRPr="00A7168A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l-GR" w:eastAsia="en-US"/>
                    </w:rPr>
                    <w:t>44411400-8</w:t>
                  </w:r>
                </w:p>
              </w:tc>
            </w:tr>
            <w:tr w:rsidR="00F37AF2" w:rsidRPr="00A7168A" w:rsidTr="00F37AF2">
              <w:trPr>
                <w:trHeight w:hRule="exact" w:val="578"/>
              </w:trPr>
              <w:tc>
                <w:tcPr>
                  <w:tcW w:w="103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37AF2" w:rsidRPr="00A7168A" w:rsidRDefault="00F37AF2" w:rsidP="00F37AF2">
                  <w:pPr>
                    <w:suppressAutoHyphens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70" w:after="0"/>
                    <w:ind w:left="52"/>
                    <w:jc w:val="left"/>
                    <w:rPr>
                      <w:rFonts w:ascii="Times New Roman" w:eastAsia="Calibri" w:hAnsi="Times New Roman" w:cs="Times New Roman"/>
                      <w:sz w:val="24"/>
                      <w:lang w:val="el-GR" w:eastAsia="en-US"/>
                    </w:rPr>
                  </w:pPr>
                  <w:r w:rsidRPr="00A7168A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l-GR" w:eastAsia="en-US"/>
                    </w:rPr>
                    <w:t>30234000-8</w:t>
                  </w:r>
                </w:p>
              </w:tc>
            </w:tr>
            <w:tr w:rsidR="00F37AF2" w:rsidRPr="00A7168A" w:rsidTr="00F37AF2">
              <w:trPr>
                <w:trHeight w:hRule="exact" w:val="346"/>
              </w:trPr>
              <w:tc>
                <w:tcPr>
                  <w:tcW w:w="103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37AF2" w:rsidRPr="00A7168A" w:rsidRDefault="00F37AF2" w:rsidP="00F37AF2">
                  <w:pPr>
                    <w:suppressAutoHyphens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54" w:after="0"/>
                    <w:ind w:left="52"/>
                    <w:jc w:val="left"/>
                    <w:rPr>
                      <w:rFonts w:ascii="Times New Roman" w:eastAsia="Calibri" w:hAnsi="Times New Roman" w:cs="Times New Roman"/>
                      <w:sz w:val="24"/>
                      <w:lang w:val="el-GR" w:eastAsia="en-US"/>
                    </w:rPr>
                  </w:pPr>
                  <w:r w:rsidRPr="0013059B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l-GR" w:eastAsia="en-US"/>
                    </w:rPr>
                    <w:t>3419100-1</w:t>
                  </w:r>
                </w:p>
              </w:tc>
            </w:tr>
            <w:tr w:rsidR="00F37AF2" w:rsidRPr="00A7168A" w:rsidTr="00F37AF2">
              <w:trPr>
                <w:trHeight w:hRule="exact" w:val="346"/>
              </w:trPr>
              <w:tc>
                <w:tcPr>
                  <w:tcW w:w="103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37AF2" w:rsidRPr="00A7168A" w:rsidRDefault="00F37AF2" w:rsidP="00F37AF2">
                  <w:pPr>
                    <w:suppressAutoHyphens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54" w:after="0"/>
                    <w:ind w:left="52"/>
                    <w:jc w:val="left"/>
                    <w:rPr>
                      <w:rFonts w:ascii="Times New Roman" w:eastAsia="Calibri" w:hAnsi="Times New Roman" w:cs="Times New Roman"/>
                      <w:sz w:val="24"/>
                      <w:lang w:val="el-GR"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l-GR" w:eastAsia="en-US"/>
                    </w:rPr>
                    <w:t>30192170-3</w:t>
                  </w:r>
                </w:p>
              </w:tc>
            </w:tr>
            <w:tr w:rsidR="00F37AF2" w:rsidRPr="00A7168A" w:rsidTr="00F37AF2">
              <w:trPr>
                <w:trHeight w:hRule="exact" w:val="346"/>
              </w:trPr>
              <w:tc>
                <w:tcPr>
                  <w:tcW w:w="103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37AF2" w:rsidRPr="00A7168A" w:rsidRDefault="00F37AF2" w:rsidP="00F37AF2">
                  <w:pPr>
                    <w:suppressAutoHyphens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54" w:after="0"/>
                    <w:ind w:left="52"/>
                    <w:jc w:val="left"/>
                    <w:rPr>
                      <w:rFonts w:ascii="Times New Roman" w:eastAsia="Calibri" w:hAnsi="Times New Roman" w:cs="Times New Roman"/>
                      <w:sz w:val="24"/>
                      <w:lang w:val="el-GR" w:eastAsia="en-US"/>
                    </w:rPr>
                  </w:pPr>
                  <w:r w:rsidRPr="00A7168A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l-GR" w:eastAsia="en-US"/>
                    </w:rPr>
                    <w:t>30237450-8</w:t>
                  </w:r>
                </w:p>
              </w:tc>
            </w:tr>
            <w:tr w:rsidR="00F37AF2" w:rsidRPr="00A7168A" w:rsidTr="00F37AF2">
              <w:trPr>
                <w:trHeight w:hRule="exact" w:val="346"/>
              </w:trPr>
              <w:tc>
                <w:tcPr>
                  <w:tcW w:w="103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F37AF2" w:rsidRPr="00A7168A" w:rsidRDefault="00F37AF2" w:rsidP="00F37AF2">
                  <w:pPr>
                    <w:suppressAutoHyphens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54" w:after="0"/>
                    <w:ind w:left="52"/>
                    <w:jc w:val="left"/>
                    <w:rPr>
                      <w:rFonts w:ascii="Times New Roman" w:eastAsia="Calibri" w:hAnsi="Times New Roman" w:cs="Times New Roman"/>
                      <w:sz w:val="24"/>
                      <w:lang w:val="el-GR" w:eastAsia="en-US"/>
                    </w:rPr>
                  </w:pPr>
                  <w:r w:rsidRPr="00A7168A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l-GR" w:eastAsia="en-US"/>
                    </w:rPr>
                    <w:t>24955000-3</w:t>
                  </w:r>
                </w:p>
              </w:tc>
            </w:tr>
          </w:tbl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- Κωδικός στο ΚΗΜΔΗΣ:</w:t>
            </w:r>
            <w:r w:rsidRPr="00A7168A">
              <w:rPr>
                <w:lang w:val="el-GR"/>
              </w:rPr>
              <w:t xml:space="preserve">  [………………………]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- Η σύμβαση αναφέρεται σε έργα, προμήθειες, ή υπηρεσίες :</w:t>
            </w:r>
            <w:r w:rsidRPr="00A7168A">
              <w:rPr>
                <w:lang w:val="el-GR"/>
              </w:rPr>
              <w:t xml:space="preserve">  [</w:t>
            </w:r>
            <w:r w:rsidRPr="00A7168A">
              <w:rPr>
                <w:color w:val="0000FF"/>
                <w:lang w:val="el-GR"/>
              </w:rPr>
              <w:t>Προμήθειες</w:t>
            </w:r>
            <w:r w:rsidRPr="00A7168A">
              <w:rPr>
                <w:lang w:val="el-GR"/>
              </w:rPr>
              <w:t>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- Εφόσον υφίστανται, ένδειξη ύπαρξης σχετικών τμημάτων :</w:t>
            </w:r>
            <w:r w:rsidRPr="00A7168A">
              <w:rPr>
                <w:lang w:val="el-GR"/>
              </w:rPr>
              <w:t xml:space="preserve">  [</w:t>
            </w:r>
            <w:r w:rsidRPr="00163018">
              <w:rPr>
                <w:color w:val="0000FF"/>
                <w:lang w:val="el-GR"/>
              </w:rPr>
              <w:t>Τμήματα 10</w:t>
            </w:r>
            <w:r w:rsidRPr="00A7168A">
              <w:rPr>
                <w:lang w:val="el-GR"/>
              </w:rPr>
              <w:t>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- Αριθμός αναφοράς που αποδίδεται στον φάκελο από την αναθέτουσα αρχή</w:t>
            </w:r>
            <w:r w:rsidRPr="00A7168A">
              <w:rPr>
                <w:lang w:val="el-GR"/>
              </w:rPr>
              <w:t xml:space="preserve"> (</w:t>
            </w:r>
            <w:r w:rsidRPr="00A7168A">
              <w:rPr>
                <w:i/>
                <w:lang w:val="el-GR"/>
              </w:rPr>
              <w:t>εάν υπάρχει</w:t>
            </w:r>
            <w:r w:rsidRPr="00A7168A">
              <w:rPr>
                <w:lang w:val="el-GR"/>
              </w:rPr>
              <w:t>)</w:t>
            </w:r>
            <w:r w:rsidRPr="00A7168A">
              <w:rPr>
                <w:b/>
                <w:lang w:val="el-GR"/>
              </w:rPr>
              <w:t>:</w:t>
            </w:r>
            <w:r w:rsidRPr="00A7168A">
              <w:rPr>
                <w:lang w:val="el-GR"/>
              </w:rPr>
              <w:t xml:space="preserve">  [</w:t>
            </w:r>
            <w:r w:rsidRPr="00A7168A">
              <w:rPr>
                <w:rFonts w:ascii="Segoe UI" w:hAnsi="Segoe UI" w:cs="Segoe UI"/>
                <w:color w:val="0000FF"/>
                <w:sz w:val="28"/>
                <w:szCs w:val="28"/>
                <w:lang w:val="el-GR"/>
              </w:rPr>
              <w:t>ø</w:t>
            </w:r>
            <w:r w:rsidRPr="00A7168A">
              <w:rPr>
                <w:lang w:val="el-GR"/>
              </w:rPr>
              <w:t>]</w:t>
            </w:r>
          </w:p>
        </w:tc>
      </w:tr>
    </w:tbl>
    <w:p w:rsidR="00F37AF2" w:rsidRPr="00A7168A" w:rsidRDefault="00F37AF2" w:rsidP="00F37AF2">
      <w:pPr>
        <w:widowControl w:val="0"/>
        <w:suppressAutoHyphens w:val="0"/>
        <w:rPr>
          <w:lang w:val="el-GR"/>
        </w:rPr>
      </w:pPr>
    </w:p>
    <w:p w:rsidR="00F37AF2" w:rsidRPr="00A7168A" w:rsidRDefault="00F37AF2" w:rsidP="00F37AF2">
      <w:pPr>
        <w:widowControl w:val="0"/>
        <w:suppressAutoHyphens w:val="0"/>
        <w:rPr>
          <w:lang w:val="el-GR"/>
        </w:rPr>
      </w:pPr>
    </w:p>
    <w:p w:rsidR="00F37AF2" w:rsidRPr="00A7168A" w:rsidRDefault="00F37AF2" w:rsidP="00F37AF2">
      <w:pPr>
        <w:widowControl w:val="0"/>
        <w:shd w:val="clear" w:color="auto" w:fill="B2B2B2"/>
        <w:suppressAutoHyphens w:val="0"/>
        <w:rPr>
          <w:rFonts w:ascii="Cambria" w:hAnsi="Cambria"/>
          <w:b/>
          <w:bCs/>
          <w:sz w:val="24"/>
          <w:u w:val="single"/>
          <w:lang w:val="el-GR"/>
        </w:rPr>
      </w:pPr>
      <w:r w:rsidRPr="00A7168A">
        <w:rPr>
          <w:rFonts w:ascii="Cambria" w:hAnsi="Cambria"/>
          <w:sz w:val="24"/>
          <w:lang w:val="el-GR"/>
        </w:rPr>
        <w:t>ΟΛΕΣ ΟΙ ΥΠΟΛΟΙΠΕΣ ΠΛΗΡΟΦΟΡΙΕΣ ΣΕ ΚΑΘΕ ΕΝΟΤΗΤΑ ΤΟΥ Τ.Ε.Υ.Δ. ΘΑ ΠΡΕΠΕΙ ΝΑ ΣΥΜΠΛΗΡΩΘΟΥΝ ΑΠΟ ΤΟΝ ΟΙΚΟΝΟΜΙΚΟ ΦΟΡΕΑ.</w:t>
      </w:r>
    </w:p>
    <w:p w:rsidR="00F37AF2" w:rsidRPr="00A7168A" w:rsidRDefault="00F37AF2" w:rsidP="00F37AF2">
      <w:pPr>
        <w:widowControl w:val="0"/>
        <w:suppressAutoHyphens w:val="0"/>
        <w:spacing w:after="0"/>
        <w:jc w:val="left"/>
        <w:rPr>
          <w:bCs/>
          <w:lang w:val="el-GR"/>
        </w:rPr>
      </w:pPr>
      <w:r w:rsidRPr="00A7168A">
        <w:rPr>
          <w:bCs/>
          <w:lang w:val="el-GR"/>
        </w:rPr>
        <w:br w:type="page"/>
      </w:r>
    </w:p>
    <w:p w:rsidR="00F37AF2" w:rsidRPr="00A7168A" w:rsidRDefault="00F37AF2" w:rsidP="00F37AF2">
      <w:pPr>
        <w:widowControl w:val="0"/>
        <w:suppressAutoHyphens w:val="0"/>
        <w:jc w:val="center"/>
        <w:rPr>
          <w:b/>
          <w:bCs/>
          <w:lang w:val="el-GR"/>
        </w:rPr>
      </w:pPr>
      <w:r w:rsidRPr="00A7168A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A7168A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F37AF2" w:rsidRPr="00A7168A" w:rsidRDefault="00F37AF2" w:rsidP="00F37AF2">
      <w:pPr>
        <w:widowControl w:val="0"/>
        <w:suppressAutoHyphens w:val="0"/>
        <w:jc w:val="center"/>
        <w:rPr>
          <w:b/>
          <w:i/>
          <w:lang w:val="el-GR"/>
        </w:rPr>
      </w:pPr>
      <w:r w:rsidRPr="00A7168A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F140F3" w:rsidRDefault="00F37AF2" w:rsidP="00F37AF2">
            <w:pPr>
              <w:widowControl w:val="0"/>
              <w:suppressAutoHyphens w:val="0"/>
              <w:spacing w:before="120"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F140F3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</w:rPr>
            </w:pPr>
            <w:r w:rsidRPr="00F140F3">
              <w:rPr>
                <w:b/>
                <w:i/>
              </w:rPr>
              <w:t>Απ</w:t>
            </w:r>
            <w:proofErr w:type="spellStart"/>
            <w:r w:rsidRPr="00F140F3">
              <w:rPr>
                <w:b/>
                <w:i/>
              </w:rPr>
              <w:t>άντηση</w:t>
            </w:r>
            <w:proofErr w:type="spellEnd"/>
            <w:r w:rsidRPr="00F140F3">
              <w:rPr>
                <w:b/>
                <w:i/>
              </w:rPr>
              <w:t>: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   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Αριθμός φορολογικού μητρώου (ΑΦΜ):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   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</w:tc>
      </w:tr>
      <w:tr w:rsidR="00F37AF2" w:rsidTr="00F37AF2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hd w:val="clear" w:color="auto" w:fill="FFFFFF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Αρμόδιος ή αρμόδιοι</w:t>
            </w:r>
            <w:r w:rsidRPr="00F140F3">
              <w:rPr>
                <w:rStyle w:val="afa"/>
              </w:rPr>
              <w:endnoteReference w:id="2"/>
            </w:r>
            <w:r w:rsidRPr="00A7168A">
              <w:rPr>
                <w:rStyle w:val="afa"/>
                <w:lang w:val="el-GR"/>
              </w:rPr>
              <w:t xml:space="preserve"> </w:t>
            </w:r>
            <w:r w:rsidRPr="00A7168A">
              <w:rPr>
                <w:lang w:val="el-GR"/>
              </w:rPr>
              <w:t>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Τηλέφωνο: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proofErr w:type="spellStart"/>
            <w:r w:rsidRPr="00A7168A">
              <w:rPr>
                <w:lang w:val="el-GR"/>
              </w:rPr>
              <w:t>Ηλ</w:t>
            </w:r>
            <w:proofErr w:type="spellEnd"/>
            <w:r w:rsidRPr="00A7168A">
              <w:rPr>
                <w:lang w:val="el-GR"/>
              </w:rPr>
              <w:t>. ταχυδρομείο: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Διεύθυνση στο Διαδίκτυο (διεύθυνση δικτυακού τόπου) (</w:t>
            </w:r>
            <w:r w:rsidRPr="00A7168A">
              <w:rPr>
                <w:i/>
                <w:lang w:val="el-GR"/>
              </w:rPr>
              <w:t>εάν υπάρχει</w:t>
            </w:r>
            <w:r w:rsidRPr="00A7168A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rPr>
                <w:b/>
                <w:bCs/>
                <w:i/>
                <w:iCs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F37AF2" w:rsidRPr="00A7168A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Ο οικονομικός φορέας είναι πολύ μικρή, μικρή ή μεσαία επιχείρηση</w:t>
            </w:r>
            <w:r w:rsidRPr="009A0E61">
              <w:rPr>
                <w:rStyle w:val="afa"/>
              </w:rPr>
              <w:endnoteReference w:id="3"/>
            </w:r>
            <w:r w:rsidRPr="00A7168A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color w:val="000000"/>
                <w:lang w:val="el-GR"/>
              </w:rPr>
            </w:pPr>
            <w:r w:rsidRPr="00A7168A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A7168A">
              <w:rPr>
                <w:b/>
                <w:u w:val="single"/>
                <w:lang w:val="el-GR"/>
              </w:rPr>
              <w:t>κατ᾽</w:t>
            </w:r>
            <w:proofErr w:type="spellEnd"/>
            <w:r w:rsidRPr="00A7168A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A7168A">
              <w:rPr>
                <w:b/>
                <w:lang w:val="el-GR"/>
              </w:rPr>
              <w:t xml:space="preserve"> </w:t>
            </w:r>
            <w:r w:rsidRPr="00A7168A">
              <w:rPr>
                <w:lang w:val="el-GR"/>
              </w:rPr>
              <w:t>ο οικονομικός φορέας είναι προστατευόμενο εργαστήριο, «κοινωνική επιχείρηση»</w:t>
            </w:r>
            <w:r w:rsidRPr="009A0E61">
              <w:rPr>
                <w:rStyle w:val="afa"/>
              </w:rPr>
              <w:endnoteReference w:id="4"/>
            </w:r>
            <w:r w:rsidRPr="00A7168A">
              <w:rPr>
                <w:lang w:val="el-GR"/>
              </w:rPr>
              <w:t xml:space="preserve"> ή προβλέπει την εκτέλεση συμβάσεων στο πλαίσιο προγραμμάτων προστατευόμενης απασχόλησης;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color w:val="000000"/>
                <w:lang w:val="el-GR"/>
              </w:rPr>
              <w:t xml:space="preserve">Εάν </w:t>
            </w:r>
            <w:r w:rsidRPr="00A7168A">
              <w:rPr>
                <w:b/>
                <w:lang w:val="el-GR"/>
              </w:rPr>
              <w:t xml:space="preserve">ναι, </w:t>
            </w:r>
            <w:r w:rsidRPr="00A7168A">
              <w:rPr>
                <w:lang w:val="el-GR"/>
              </w:rPr>
              <w:t>ποιο είναι το αντίστοιχο ποσοστό των εργαζομένων με αναπηρία ή μειονεκτούντων εργαζομένων;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Εφόσον απαιτείται, προσδιορίστε σε ποια κατηγορία ή κατηγορίες εργαζομένων με αναπηρία ή μειονεκτούντων εργαζομένων ανήκουν οι απασχολούμενοι.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[...............]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[…...............]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[….]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A7168A">
              <w:rPr>
                <w:lang w:val="el-GR"/>
              </w:rPr>
              <w:t>προ)επιλογής</w:t>
            </w:r>
            <w:proofErr w:type="spellEnd"/>
            <w:r w:rsidRPr="00A7168A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</w:t>
            </w:r>
            <w:r w:rsidRPr="00A7168A">
              <w:rPr>
                <w:lang w:val="el-GR"/>
              </w:rPr>
              <w:t>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A7168A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A7168A">
              <w:rPr>
                <w:lang w:val="el-GR"/>
              </w:rPr>
              <w:t xml:space="preserve">.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εγγραφής </w:t>
            </w:r>
            <w:r w:rsidRPr="00A7168A">
              <w:rPr>
                <w:lang w:val="el-GR"/>
              </w:rPr>
              <w:lastRenderedPageBreak/>
              <w:t>ή πιστοποίησης, κατά περίπτωση: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</w:t>
            </w:r>
            <w:r w:rsidRPr="009A0E61">
              <w:rPr>
                <w:rStyle w:val="afa"/>
              </w:rPr>
              <w:endnoteReference w:id="5"/>
            </w:r>
            <w:r w:rsidRPr="00A7168A">
              <w:rPr>
                <w:lang w:val="el-GR"/>
              </w:rPr>
              <w:t>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lang w:val="el-GR"/>
              </w:rPr>
            </w:pPr>
            <w:r w:rsidRPr="00A7168A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u w:val="single"/>
                <w:lang w:val="el-GR"/>
              </w:rPr>
            </w:pPr>
            <w:r w:rsidRPr="00A7168A">
              <w:rPr>
                <w:b/>
                <w:lang w:val="el-GR"/>
              </w:rPr>
              <w:t>Εάν όχι: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A7168A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A7168A">
              <w:rPr>
                <w:lang w:val="el-GR"/>
              </w:rPr>
              <w:t xml:space="preserve"> </w:t>
            </w:r>
            <w:r w:rsidRPr="00A7168A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A7168A">
              <w:rPr>
                <w:b/>
                <w:lang w:val="el-GR"/>
              </w:rPr>
              <w:t>βεβαίωση</w:t>
            </w:r>
            <w:r w:rsidRPr="00A7168A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α) [……]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γ) [……]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δ) 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ε) 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7168A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i/>
              </w:rPr>
              <w:t>[……][……][……][……]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before="120" w:after="0"/>
              <w:rPr>
                <w:b/>
                <w:bCs/>
                <w:i/>
                <w:iCs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</w:t>
            </w:r>
            <w:r w:rsidRPr="00A973E8">
              <w:rPr>
                <w:rStyle w:val="afa"/>
              </w:rPr>
              <w:endnoteReference w:id="6"/>
            </w:r>
            <w:r w:rsidRPr="00A7168A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F37AF2" w:rsidRPr="00A7168A" w:rsidTr="00F37AF2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i/>
                <w:lang w:val="el-GR"/>
              </w:rPr>
              <w:t>Εάν ναι</w:t>
            </w:r>
            <w:r w:rsidRPr="00A7168A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</w:t>
            </w:r>
            <w:r w:rsidRPr="00A7168A">
              <w:rPr>
                <w:lang w:val="el-GR"/>
              </w:rPr>
              <w:t>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color w:val="000000"/>
                <w:lang w:val="el-GR"/>
              </w:rPr>
            </w:pPr>
            <w:r w:rsidRPr="00A7168A">
              <w:rPr>
                <w:lang w:val="el-GR"/>
              </w:rPr>
              <w:t>α) Α</w:t>
            </w:r>
            <w:r w:rsidRPr="00A7168A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A7168A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α) [……]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β) [……]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γ) [……]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rPr>
                <w:b/>
                <w:bCs/>
                <w:i/>
                <w:iCs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   ]</w:t>
            </w:r>
          </w:p>
        </w:tc>
      </w:tr>
    </w:tbl>
    <w:p w:rsidR="00F37AF2" w:rsidRDefault="00F37AF2" w:rsidP="00F37AF2">
      <w:pPr>
        <w:widowControl w:val="0"/>
        <w:suppressAutoHyphens w:val="0"/>
      </w:pPr>
    </w:p>
    <w:p w:rsidR="00F37AF2" w:rsidRPr="00A7168A" w:rsidRDefault="00F37AF2" w:rsidP="00F37AF2">
      <w:pPr>
        <w:widowControl w:val="0"/>
        <w:suppressAutoHyphens w:val="0"/>
        <w:jc w:val="center"/>
        <w:rPr>
          <w:i/>
          <w:lang w:val="el-GR"/>
        </w:rPr>
      </w:pPr>
      <w:r w:rsidRPr="00A7168A">
        <w:rPr>
          <w:b/>
          <w:bCs/>
          <w:lang w:val="el-GR"/>
        </w:rPr>
        <w:t>Β: Πληροφορίες σχετικά με τους νόμιμους εκπροσώπους του οικονομικού φορέα</w:t>
      </w:r>
    </w:p>
    <w:p w:rsidR="00F37AF2" w:rsidRPr="00A7168A" w:rsidRDefault="00F37AF2" w:rsidP="00F37AF2">
      <w:pPr>
        <w:widowControl w:val="0"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suppressAutoHyphens w:val="0"/>
        <w:rPr>
          <w:b/>
          <w:i/>
          <w:lang w:val="el-GR"/>
        </w:rPr>
      </w:pPr>
      <w:r w:rsidRPr="00A7168A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color w:val="000000"/>
                <w:lang w:val="el-GR"/>
              </w:rPr>
            </w:pPr>
            <w:r w:rsidRPr="00A7168A">
              <w:rPr>
                <w:lang w:val="el-GR"/>
              </w:rPr>
              <w:t>Ονοματεπώνυμο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</w:tc>
      </w:tr>
    </w:tbl>
    <w:p w:rsidR="00F37AF2" w:rsidRDefault="00F37AF2" w:rsidP="00F37AF2">
      <w:pPr>
        <w:pStyle w:val="SectionTitle"/>
        <w:keepNext w:val="0"/>
        <w:widowControl w:val="0"/>
        <w:suppressAutoHyphens w:val="0"/>
        <w:ind w:left="850" w:firstLine="0"/>
      </w:pPr>
    </w:p>
    <w:p w:rsidR="00F37AF2" w:rsidRPr="00A7168A" w:rsidRDefault="00F37AF2" w:rsidP="00F37AF2">
      <w:pPr>
        <w:widowControl w:val="0"/>
        <w:suppressAutoHyphens w:val="0"/>
        <w:ind w:left="850"/>
        <w:jc w:val="center"/>
        <w:rPr>
          <w:b/>
          <w:i/>
          <w:lang w:val="el-GR"/>
        </w:rPr>
      </w:pPr>
      <w:r w:rsidRPr="00A7168A">
        <w:rPr>
          <w:b/>
          <w:bCs/>
          <w:lang w:val="el-GR"/>
        </w:rPr>
        <w:t>Γ: Πληροφορίες σχετικά με τη στήριξη στις ικανότητες άλλων ΦΟΡΕΩΝ</w:t>
      </w:r>
      <w:r>
        <w:rPr>
          <w:rStyle w:val="aff0"/>
          <w:b/>
          <w:bCs/>
        </w:rPr>
        <w:endnoteReference w:id="7"/>
      </w:r>
      <w:r w:rsidRPr="00A7168A">
        <w:rPr>
          <w:lang w:val="el-GR"/>
        </w:rPr>
        <w:t xml:space="preserve">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Tr="00F37AF2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E109F9">
              <w:t>IV</w:t>
            </w:r>
            <w:r w:rsidRPr="00A7168A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 w:rsidRPr="00E109F9">
              <w:t>V</w:t>
            </w:r>
            <w:r w:rsidRPr="00A7168A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F37AF2" w:rsidRPr="00A7168A" w:rsidRDefault="00F37AF2" w:rsidP="00F37AF2">
      <w:pPr>
        <w:widowControl w:val="0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 w:val="0"/>
        <w:rPr>
          <w:i/>
          <w:lang w:val="el-GR"/>
        </w:rPr>
      </w:pPr>
      <w:r w:rsidRPr="00A7168A">
        <w:rPr>
          <w:b/>
          <w:i/>
          <w:lang w:val="el-GR"/>
        </w:rPr>
        <w:t>Εάν ναι</w:t>
      </w:r>
      <w:r w:rsidRPr="00A7168A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A7168A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A7168A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F37AF2" w:rsidRPr="00A7168A" w:rsidRDefault="00F37AF2" w:rsidP="00F37AF2">
      <w:pPr>
        <w:widowControl w:val="0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 w:val="0"/>
        <w:rPr>
          <w:i/>
          <w:lang w:val="el-GR"/>
        </w:rPr>
      </w:pPr>
      <w:r w:rsidRPr="00A7168A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F37AF2" w:rsidRPr="00A7168A" w:rsidRDefault="00F37AF2" w:rsidP="00F37AF2">
      <w:pPr>
        <w:widowControl w:val="0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 w:val="0"/>
        <w:rPr>
          <w:lang w:val="el-GR"/>
        </w:rPr>
      </w:pPr>
      <w:r w:rsidRPr="00A7168A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A7168A">
        <w:rPr>
          <w:i/>
          <w:lang w:val="el-GR"/>
        </w:rPr>
        <w:t xml:space="preserve"> και </w:t>
      </w:r>
      <w:r>
        <w:rPr>
          <w:i/>
        </w:rPr>
        <w:t>V</w:t>
      </w:r>
      <w:r w:rsidRPr="00A7168A">
        <w:rPr>
          <w:i/>
          <w:lang w:val="el-GR"/>
        </w:rPr>
        <w:t xml:space="preserve"> για κάθε ένα από τους οικονομικούς φορείς.</w:t>
      </w:r>
    </w:p>
    <w:p w:rsidR="00F37AF2" w:rsidRPr="00A7168A" w:rsidRDefault="00F37AF2" w:rsidP="00F37AF2">
      <w:pPr>
        <w:widowControl w:val="0"/>
        <w:suppressAutoHyphens w:val="0"/>
        <w:jc w:val="center"/>
        <w:rPr>
          <w:lang w:val="el-GR"/>
        </w:rPr>
      </w:pPr>
    </w:p>
    <w:p w:rsidR="00F37AF2" w:rsidRPr="00A7168A" w:rsidRDefault="00F37AF2" w:rsidP="00F37AF2">
      <w:pPr>
        <w:suppressAutoHyphens w:val="0"/>
        <w:spacing w:after="0"/>
        <w:jc w:val="left"/>
        <w:rPr>
          <w:b/>
          <w:bCs/>
          <w:lang w:val="el-GR"/>
        </w:rPr>
      </w:pPr>
      <w:r w:rsidRPr="00A7168A">
        <w:rPr>
          <w:b/>
          <w:bCs/>
          <w:lang w:val="el-GR"/>
        </w:rPr>
        <w:br w:type="page"/>
      </w:r>
    </w:p>
    <w:p w:rsidR="00F37AF2" w:rsidRPr="00A7168A" w:rsidRDefault="00F37AF2" w:rsidP="00F37AF2">
      <w:pPr>
        <w:widowControl w:val="0"/>
        <w:suppressAutoHyphens w:val="0"/>
        <w:jc w:val="center"/>
        <w:rPr>
          <w:b/>
          <w:bCs/>
          <w:lang w:val="el-GR"/>
        </w:rPr>
      </w:pPr>
      <w:r w:rsidRPr="00A7168A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A7168A">
        <w:rPr>
          <w:b/>
          <w:bCs/>
          <w:u w:val="single"/>
          <w:lang w:val="el-GR"/>
        </w:rPr>
        <w:t>δεν στηρίζεται</w:t>
      </w:r>
      <w:r w:rsidRPr="00A7168A">
        <w:rPr>
          <w:b/>
          <w:bCs/>
          <w:lang w:val="el-GR"/>
        </w:rPr>
        <w:t xml:space="preserve"> ο οικονομικός φορέας</w:t>
      </w:r>
      <w:r w:rsidRPr="00A7168A">
        <w:rPr>
          <w:lang w:val="el-GR"/>
        </w:rPr>
        <w:t xml:space="preserve"> </w:t>
      </w:r>
    </w:p>
    <w:p w:rsidR="00F37AF2" w:rsidRPr="00A7168A" w:rsidRDefault="00F37AF2" w:rsidP="00F37AF2">
      <w:pPr>
        <w:widowControl w:val="0"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suppressAutoHyphens w:val="0"/>
        <w:rPr>
          <w:b/>
          <w:i/>
          <w:lang w:val="el-GR"/>
        </w:rPr>
      </w:pPr>
      <w:r w:rsidRPr="00A7168A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[]Ναι []Όχι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Εάν </w:t>
            </w:r>
            <w:r w:rsidRPr="00A7168A">
              <w:rPr>
                <w:b/>
                <w:lang w:val="el-GR"/>
              </w:rPr>
              <w:t xml:space="preserve">ναι </w:t>
            </w:r>
            <w:r w:rsidRPr="00A7168A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[…]</w:t>
            </w:r>
          </w:p>
        </w:tc>
      </w:tr>
    </w:tbl>
    <w:p w:rsidR="00F37AF2" w:rsidRDefault="00F37AF2" w:rsidP="00F37AF2">
      <w:pPr>
        <w:pStyle w:val="ChapterTitle"/>
        <w:keepNext w:val="0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 w:val="0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F37AF2" w:rsidRPr="00A7168A" w:rsidRDefault="00F37AF2" w:rsidP="00F37AF2">
      <w:pPr>
        <w:widowControl w:val="0"/>
        <w:suppressAutoHyphens w:val="0"/>
        <w:jc w:val="center"/>
        <w:rPr>
          <w:b/>
          <w:bCs/>
          <w:u w:val="single"/>
          <w:lang w:val="el-GR"/>
        </w:rPr>
      </w:pPr>
    </w:p>
    <w:p w:rsidR="00F37AF2" w:rsidRPr="00A7168A" w:rsidRDefault="00F37AF2" w:rsidP="00F37AF2">
      <w:pPr>
        <w:widowControl w:val="0"/>
        <w:suppressAutoHyphens w:val="0"/>
        <w:spacing w:after="0"/>
        <w:jc w:val="left"/>
        <w:rPr>
          <w:bCs/>
          <w:lang w:val="el-GR"/>
        </w:rPr>
      </w:pPr>
      <w:r w:rsidRPr="00A7168A">
        <w:rPr>
          <w:bCs/>
          <w:lang w:val="el-GR"/>
        </w:rPr>
        <w:br w:type="page"/>
      </w:r>
    </w:p>
    <w:p w:rsidR="00F37AF2" w:rsidRPr="00A7168A" w:rsidRDefault="00F37AF2" w:rsidP="00F37AF2">
      <w:pPr>
        <w:widowControl w:val="0"/>
        <w:suppressAutoHyphens w:val="0"/>
        <w:jc w:val="center"/>
        <w:rPr>
          <w:b/>
          <w:bCs/>
          <w:color w:val="000000"/>
          <w:lang w:val="el-GR"/>
        </w:rPr>
      </w:pPr>
      <w:r w:rsidRPr="00A7168A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A7168A">
        <w:rPr>
          <w:b/>
          <w:bCs/>
          <w:u w:val="single"/>
          <w:lang w:val="el-GR"/>
        </w:rPr>
        <w:t>: Λόγοι αποκλεισμού</w:t>
      </w:r>
    </w:p>
    <w:p w:rsidR="00F37AF2" w:rsidRPr="00A7168A" w:rsidRDefault="00F37AF2" w:rsidP="00F37AF2">
      <w:pPr>
        <w:widowControl w:val="0"/>
        <w:suppressAutoHyphens w:val="0"/>
        <w:jc w:val="center"/>
        <w:rPr>
          <w:lang w:val="el-GR"/>
        </w:rPr>
      </w:pPr>
      <w:r w:rsidRPr="00A7168A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  <w:r>
        <w:rPr>
          <w:rStyle w:val="aff0"/>
          <w:color w:val="000000"/>
        </w:rPr>
        <w:endnoteReference w:id="8"/>
      </w:r>
    </w:p>
    <w:p w:rsidR="00F37AF2" w:rsidRPr="00A7168A" w:rsidRDefault="00F37AF2" w:rsidP="00F37AF2">
      <w:pPr>
        <w:widowControl w:val="0"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suppressAutoHyphens w:val="0"/>
        <w:jc w:val="left"/>
        <w:rPr>
          <w:color w:val="000000"/>
          <w:lang w:val="el-GR"/>
        </w:rPr>
      </w:pPr>
      <w:r w:rsidRPr="00A7168A">
        <w:rPr>
          <w:lang w:val="el-GR"/>
        </w:rPr>
        <w:t>Στο άρθρο 73 παρ. 1 ορίζονται οι ακόλουθοι λόγοι αποκλεισμού:</w:t>
      </w:r>
    </w:p>
    <w:p w:rsidR="00F37AF2" w:rsidRDefault="00F37AF2" w:rsidP="00F37AF2">
      <w:pPr>
        <w:widowControl w:val="0"/>
        <w:numPr>
          <w:ilvl w:val="0"/>
          <w:numId w:val="16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720"/>
          <w:tab w:val="num" w:pos="284"/>
        </w:tabs>
        <w:suppressAutoHyphens w:val="0"/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 w:rsidRPr="00335746">
        <w:rPr>
          <w:rStyle w:val="afa"/>
          <w:color w:val="000000"/>
        </w:rPr>
        <w:endnoteReference w:id="9"/>
      </w:r>
      <w:r>
        <w:rPr>
          <w:color w:val="000000"/>
        </w:rPr>
        <w:t>·</w:t>
      </w:r>
    </w:p>
    <w:p w:rsidR="00F37AF2" w:rsidRDefault="00F37AF2" w:rsidP="00F37AF2">
      <w:pPr>
        <w:widowControl w:val="0"/>
        <w:numPr>
          <w:ilvl w:val="0"/>
          <w:numId w:val="16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720"/>
          <w:tab w:val="num" w:pos="284"/>
        </w:tabs>
        <w:suppressAutoHyphens w:val="0"/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 w:rsidRPr="00335746">
        <w:rPr>
          <w:rStyle w:val="aff0"/>
          <w:color w:val="000000"/>
        </w:rPr>
        <w:endnoteReference w:id="10"/>
      </w:r>
      <w:r w:rsidRPr="00335746">
        <w:rPr>
          <w:color w:val="000000"/>
          <w:vertAlign w:val="superscript"/>
        </w:rPr>
        <w:t>,</w:t>
      </w:r>
      <w:r w:rsidRPr="00335746">
        <w:rPr>
          <w:rStyle w:val="afa"/>
          <w:color w:val="000000"/>
        </w:rPr>
        <w:endnoteReference w:id="11"/>
      </w:r>
      <w:r>
        <w:rPr>
          <w:color w:val="000000"/>
        </w:rPr>
        <w:t>·</w:t>
      </w:r>
    </w:p>
    <w:p w:rsidR="00F37AF2" w:rsidRDefault="00F37AF2" w:rsidP="00F37AF2">
      <w:pPr>
        <w:widowControl w:val="0"/>
        <w:numPr>
          <w:ilvl w:val="0"/>
          <w:numId w:val="16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720"/>
          <w:tab w:val="num" w:pos="284"/>
        </w:tabs>
        <w:suppressAutoHyphens w:val="0"/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 w:rsidRPr="00335746">
        <w:rPr>
          <w:rStyle w:val="afa"/>
          <w:color w:val="000000"/>
        </w:rPr>
        <w:endnoteReference w:id="12"/>
      </w:r>
      <w:r>
        <w:rPr>
          <w:color w:val="000000"/>
        </w:rPr>
        <w:t>·</w:t>
      </w:r>
    </w:p>
    <w:p w:rsidR="00F37AF2" w:rsidRPr="00A7168A" w:rsidRDefault="00F37AF2" w:rsidP="00F37AF2">
      <w:pPr>
        <w:widowControl w:val="0"/>
        <w:numPr>
          <w:ilvl w:val="0"/>
          <w:numId w:val="16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720"/>
          <w:tab w:val="num" w:pos="284"/>
        </w:tabs>
        <w:suppressAutoHyphens w:val="0"/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A7168A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335746">
        <w:rPr>
          <w:rStyle w:val="afa"/>
          <w:color w:val="000000"/>
        </w:rPr>
        <w:endnoteReference w:id="13"/>
      </w:r>
      <w:r w:rsidRPr="00A7168A">
        <w:rPr>
          <w:rStyle w:val="afa"/>
          <w:color w:val="000000"/>
          <w:lang w:val="el-GR"/>
        </w:rPr>
        <w:t>·</w:t>
      </w:r>
    </w:p>
    <w:p w:rsidR="00F37AF2" w:rsidRPr="00A7168A" w:rsidRDefault="00F37AF2" w:rsidP="00F37AF2">
      <w:pPr>
        <w:widowControl w:val="0"/>
        <w:numPr>
          <w:ilvl w:val="0"/>
          <w:numId w:val="16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720"/>
          <w:tab w:val="num" w:pos="284"/>
        </w:tabs>
        <w:suppressAutoHyphens w:val="0"/>
        <w:spacing w:after="200" w:line="276" w:lineRule="auto"/>
        <w:ind w:left="0" w:firstLine="0"/>
        <w:jc w:val="left"/>
        <w:rPr>
          <w:rStyle w:val="afa"/>
          <w:b/>
          <w:color w:val="000000"/>
          <w:lang w:val="el-GR"/>
        </w:rPr>
      </w:pPr>
      <w:r w:rsidRPr="00A7168A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335746">
        <w:rPr>
          <w:rStyle w:val="afa"/>
          <w:color w:val="000000"/>
        </w:rPr>
        <w:endnoteReference w:id="14"/>
      </w:r>
      <w:r w:rsidRPr="00A7168A">
        <w:rPr>
          <w:color w:val="000000"/>
          <w:lang w:val="el-GR"/>
        </w:rPr>
        <w:t>·</w:t>
      </w:r>
    </w:p>
    <w:p w:rsidR="00F37AF2" w:rsidRPr="00A7168A" w:rsidRDefault="00F37AF2" w:rsidP="00F37AF2">
      <w:pPr>
        <w:widowControl w:val="0"/>
        <w:numPr>
          <w:ilvl w:val="0"/>
          <w:numId w:val="16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720"/>
          <w:tab w:val="num" w:pos="284"/>
        </w:tabs>
        <w:suppressAutoHyphens w:val="0"/>
        <w:spacing w:after="200" w:line="276" w:lineRule="auto"/>
        <w:ind w:left="0" w:firstLine="0"/>
        <w:jc w:val="left"/>
        <w:rPr>
          <w:b/>
          <w:bCs/>
          <w:i/>
          <w:iCs/>
          <w:lang w:val="el-GR"/>
        </w:rPr>
      </w:pPr>
      <w:r w:rsidRPr="00A7168A">
        <w:rPr>
          <w:rStyle w:val="afa"/>
          <w:b/>
          <w:color w:val="000000"/>
          <w:lang w:val="el-GR"/>
        </w:rPr>
        <w:t>παιδική εργασία και άλλες μορφές εμπορίας ανθρώπων</w:t>
      </w:r>
      <w:r w:rsidRPr="00335746">
        <w:rPr>
          <w:rStyle w:val="afa"/>
          <w:color w:val="000000"/>
        </w:rPr>
        <w:endnoteReference w:id="15"/>
      </w:r>
      <w:r w:rsidRPr="00A7168A">
        <w:rPr>
          <w:rStyle w:val="afa"/>
          <w:color w:val="000000"/>
          <w:lang w:val="el-GR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Tr="00F37AF2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bCs/>
                <w:i/>
                <w:iCs/>
                <w:lang w:val="el-GR"/>
              </w:rPr>
            </w:pPr>
            <w:r w:rsidRPr="00A7168A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napToGrid w:val="0"/>
              <w:spacing w:after="0"/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Υπάρχει τελεσίδικη καταδικαστική </w:t>
            </w:r>
            <w:r w:rsidRPr="00A7168A">
              <w:rPr>
                <w:b/>
                <w:lang w:val="el-GR"/>
              </w:rPr>
              <w:t>απόφαση εις βάρος του οικονομικού φορέα</w:t>
            </w:r>
            <w:r w:rsidRPr="00A7168A">
              <w:rPr>
                <w:lang w:val="el-GR"/>
              </w:rPr>
              <w:t xml:space="preserve"> ή </w:t>
            </w:r>
            <w:r w:rsidRPr="00A7168A">
              <w:rPr>
                <w:b/>
                <w:lang w:val="el-GR"/>
              </w:rPr>
              <w:t>οποιουδήποτε</w:t>
            </w:r>
            <w:r w:rsidRPr="00A7168A">
              <w:rPr>
                <w:lang w:val="el-GR"/>
              </w:rPr>
              <w:t xml:space="preserve"> προσώπου</w:t>
            </w:r>
            <w:r>
              <w:rPr>
                <w:rStyle w:val="aff0"/>
              </w:rPr>
              <w:endnoteReference w:id="16"/>
            </w:r>
            <w:r w:rsidRPr="00A7168A">
              <w:rPr>
                <w:lang w:val="el-GR"/>
              </w:rPr>
              <w:t xml:space="preserve">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7168A">
              <w:rPr>
                <w:lang w:val="el-GR"/>
              </w:rPr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7168A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i/>
              </w:rPr>
              <w:t>[……][……][……][……]</w:t>
            </w:r>
            <w:r w:rsidRPr="00335746">
              <w:rPr>
                <w:rStyle w:val="afa"/>
              </w:rPr>
              <w:endnoteReference w:id="17"/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</w:t>
            </w:r>
            <w:r w:rsidRPr="00A7168A">
              <w:rPr>
                <w:lang w:val="el-GR"/>
              </w:rPr>
              <w:t>, αναφέρετε</w:t>
            </w:r>
            <w:r w:rsidRPr="00335746">
              <w:rPr>
                <w:rStyle w:val="afa"/>
              </w:rPr>
              <w:endnoteReference w:id="18"/>
            </w:r>
            <w:r w:rsidRPr="00A7168A">
              <w:rPr>
                <w:lang w:val="el-GR"/>
              </w:rPr>
              <w:t>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lang w:val="el-GR"/>
              </w:rPr>
              <w:t>β) Προσδιορίστε ποιος έχει καταδικαστεί [ ]·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 xml:space="preserve">γ) </w:t>
            </w:r>
            <w:r w:rsidRPr="00A7168A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lang w:val="el-GR"/>
              </w:rPr>
              <w:t xml:space="preserve">α) Ημερομηνία:[   ],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lang w:val="el-GR"/>
              </w:rPr>
              <w:t xml:space="preserve">σημείο-(-α): [   ],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lang w:val="el-GR"/>
              </w:rPr>
              <w:t>λόγος(-οι):[   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lang w:val="el-GR"/>
              </w:rPr>
              <w:t>β) [……]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  <w:r w:rsidRPr="00A7168A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7168A">
              <w:rPr>
                <w:i/>
                <w:lang w:val="el-GR"/>
              </w:rPr>
              <w:t xml:space="preserve">Εάν η σχετική τεκμηρίωση διατίθεται ηλεκτρονικά, αναφέρετε: (διαδικτυακή διεύθυνση, αρχή ή φορέας έκδοσης, επακριβή στοιχεία αναφοράς </w:t>
            </w:r>
            <w:r w:rsidRPr="00A7168A">
              <w:rPr>
                <w:i/>
                <w:lang w:val="el-GR"/>
              </w:rPr>
              <w:lastRenderedPageBreak/>
              <w:t>των εγγράφων):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i/>
              </w:rPr>
              <w:t>[……][……][……][……]</w:t>
            </w:r>
            <w:r w:rsidRPr="00335746">
              <w:rPr>
                <w:rStyle w:val="afa"/>
              </w:rPr>
              <w:endnoteReference w:id="19"/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335746">
              <w:rPr>
                <w:rStyle w:val="NormalBoldChar"/>
                <w:rFonts w:eastAsia="Calibri"/>
                <w:vertAlign w:val="superscript"/>
              </w:rPr>
              <w:endnoteReference w:id="20"/>
            </w:r>
            <w:r w:rsidRPr="00A7168A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ναι,</w:t>
            </w:r>
            <w:r w:rsidRPr="00A7168A">
              <w:rPr>
                <w:lang w:val="el-GR"/>
              </w:rPr>
              <w:t xml:space="preserve"> περιγράψτε τα μέτρα που λήφθηκαν</w:t>
            </w:r>
            <w:r w:rsidRPr="00335746">
              <w:rPr>
                <w:rStyle w:val="afa"/>
              </w:rPr>
              <w:endnoteReference w:id="21"/>
            </w:r>
            <w:r w:rsidRPr="00A7168A">
              <w:rPr>
                <w:lang w:val="el-GR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[……]</w:t>
            </w:r>
          </w:p>
        </w:tc>
      </w:tr>
    </w:tbl>
    <w:p w:rsidR="00F37AF2" w:rsidRDefault="00F37AF2" w:rsidP="00F37AF2">
      <w:pPr>
        <w:pStyle w:val="SectionTitle"/>
        <w:keepNext w:val="0"/>
        <w:widowControl w:val="0"/>
        <w:suppressAutoHyphens w:val="0"/>
      </w:pPr>
    </w:p>
    <w:p w:rsidR="00F37AF2" w:rsidRPr="00A7168A" w:rsidRDefault="00F37AF2" w:rsidP="00F37AF2">
      <w:pPr>
        <w:widowControl w:val="0"/>
        <w:suppressAutoHyphens w:val="0"/>
        <w:jc w:val="center"/>
        <w:rPr>
          <w:b/>
          <w:i/>
          <w:lang w:val="el-GR"/>
        </w:rPr>
      </w:pPr>
      <w:r w:rsidRPr="00A7168A">
        <w:rPr>
          <w:b/>
          <w:bCs/>
          <w:lang w:val="el-GR"/>
        </w:rPr>
        <w:t xml:space="preserve">Β: Λόγοι που σχετίζονται με την καταβολή φόρων ή εισφορών κοινωνικής ασφάλισης 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4"/>
        <w:gridCol w:w="4815"/>
        <w:gridCol w:w="10"/>
      </w:tblGrid>
      <w:tr w:rsidR="00F37AF2" w:rsidTr="00F37AF2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  <w:lang w:val="el-GR"/>
              </w:rPr>
            </w:pPr>
            <w:r w:rsidRPr="00A7168A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F37AF2" w:rsidTr="00F37AF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1) Ο οικονομικός φορέας έχει εκπληρώσει όλες </w:t>
            </w:r>
            <w:r w:rsidRPr="00A7168A">
              <w:rPr>
                <w:b/>
                <w:lang w:val="el-GR"/>
              </w:rPr>
              <w:t>τις υποχρεώσεις του όσον αφορά την πληρωμή φόρων ή εισφορών κοινωνικής ασφάλισης</w:t>
            </w:r>
            <w:r w:rsidRPr="00576263">
              <w:rPr>
                <w:rStyle w:val="aff0"/>
              </w:rPr>
              <w:endnoteReference w:id="22"/>
            </w:r>
            <w:r w:rsidRPr="00A7168A">
              <w:rPr>
                <w:b/>
                <w:lang w:val="el-GR"/>
              </w:rPr>
              <w:t>,</w:t>
            </w:r>
            <w:r w:rsidRPr="00A7168A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F37AF2" w:rsidTr="00F37AF2">
        <w:tblPrEx>
          <w:tblCellMar>
            <w:left w:w="108" w:type="dxa"/>
            <w:right w:w="108" w:type="dxa"/>
          </w:tblCellMar>
        </w:tblPrEx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Εάν όχι αναφέρετε: </w:t>
            </w: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α) Χώρα ή κράτος μέλος για το οποίο πρόκειται:</w:t>
            </w: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β) Ποιο είναι το σχετικό ποσό;</w:t>
            </w: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  <w:proofErr w:type="spellStart"/>
            <w:r w:rsidRPr="00A7168A">
              <w:rPr>
                <w:lang w:val="el-GR"/>
              </w:rPr>
              <w:t>γ)Πως</w:t>
            </w:r>
            <w:proofErr w:type="spellEnd"/>
            <w:r w:rsidRPr="00A7168A">
              <w:rPr>
                <w:lang w:val="el-GR"/>
              </w:rPr>
              <w:t xml:space="preserve"> διαπιστώθηκε η αθέτηση των υποχρεώσεων;</w:t>
            </w: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b/>
                <w:lang w:val="el-GR"/>
              </w:rPr>
            </w:pPr>
            <w:r w:rsidRPr="00A7168A">
              <w:rPr>
                <w:lang w:val="el-GR"/>
              </w:rPr>
              <w:t>1) Μέσω δικαστικής ή διοικητικής απόφασης;</w:t>
            </w: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 xml:space="preserve">- </w:t>
            </w:r>
            <w:r w:rsidRPr="00A7168A">
              <w:rPr>
                <w:lang w:val="el-GR"/>
              </w:rPr>
              <w:t>Η εν λόγω απόφαση είναι τελεσίδικη και δεσμευτική;</w:t>
            </w: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- Αναφέρατε την ημερομηνία καταδίκης ή έκδοσης απόφασης</w:t>
            </w: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  <w:r w:rsidRPr="00A7168A">
              <w:rPr>
                <w:lang w:val="el-GR"/>
              </w:rPr>
              <w:t xml:space="preserve">2) Με άλλα μέσα; </w:t>
            </w:r>
            <w:proofErr w:type="spellStart"/>
            <w:r w:rsidRPr="00A7168A">
              <w:rPr>
                <w:lang w:val="el-GR"/>
              </w:rPr>
              <w:t>Διευκρινήστε</w:t>
            </w:r>
            <w:proofErr w:type="spellEnd"/>
            <w:r w:rsidRPr="00A7168A">
              <w:rPr>
                <w:lang w:val="el-GR"/>
              </w:rPr>
              <w:t>:</w:t>
            </w: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b/>
                <w:bCs/>
                <w:lang w:val="el-GR"/>
              </w:rPr>
            </w:pPr>
            <w:r w:rsidRPr="00A7168A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  <w:r>
              <w:rPr>
                <w:rStyle w:val="aff0"/>
              </w:rPr>
              <w:endnoteReference w:id="23"/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036"/>
              <w:gridCol w:w="2192"/>
            </w:tblGrid>
            <w:tr w:rsidR="00F37AF2" w:rsidTr="00F37AF2">
              <w:tc>
                <w:tcPr>
                  <w:tcW w:w="2036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F37AF2" w:rsidRDefault="00F37AF2" w:rsidP="00F37AF2">
                  <w:pPr>
                    <w:widowControl w:val="0"/>
                    <w:suppressAutoHyphens w:val="0"/>
                    <w:spacing w:after="0"/>
                    <w:jc w:val="left"/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F37AF2" w:rsidRDefault="00F37AF2" w:rsidP="00F37AF2">
                  <w:pPr>
                    <w:widowControl w:val="0"/>
                    <w:suppressAutoHyphens w:val="0"/>
                    <w:spacing w:after="0"/>
                  </w:pPr>
                </w:p>
              </w:tc>
              <w:tc>
                <w:tcPr>
                  <w:tcW w:w="2192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F37AF2" w:rsidRDefault="00F37AF2" w:rsidP="00F37AF2">
                  <w:pPr>
                    <w:widowControl w:val="0"/>
                    <w:suppressAutoHyphens w:val="0"/>
                    <w:spacing w:after="0"/>
                    <w:jc w:val="left"/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F37AF2" w:rsidTr="00F37AF2">
              <w:tc>
                <w:tcPr>
                  <w:tcW w:w="2036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>α)[……]·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>β)[……]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 xml:space="preserve">γ.1) [] Ναι [] Όχι 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 xml:space="preserve">-[] Ναι [] Όχι 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>-[……]·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>-[……]·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>γ.2)[……]·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A7168A">
                    <w:rPr>
                      <w:lang w:val="el-GR"/>
                    </w:rPr>
                    <w:t xml:space="preserve">δ) [] Ναι [] Όχι 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jc w:val="left"/>
                    <w:rPr>
                      <w:lang w:val="el-GR"/>
                    </w:rPr>
                  </w:pPr>
                  <w:r w:rsidRPr="00A7168A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F37AF2" w:rsidRDefault="00F37AF2" w:rsidP="00F37AF2">
                  <w:pPr>
                    <w:widowControl w:val="0"/>
                    <w:suppressAutoHyphens w:val="0"/>
                    <w:spacing w:after="0"/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>α)[……]·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>β)[……]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 xml:space="preserve">γ.1) [] Ναι [] Όχι 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 xml:space="preserve">-[] Ναι [] Όχι 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>-[……]·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>-[……]·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>γ.2)[……]·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 xml:space="preserve">δ) [] Ναι [] Όχι </w:t>
                  </w:r>
                </w:p>
                <w:p w:rsidR="00F37AF2" w:rsidRPr="00A7168A" w:rsidRDefault="00F37AF2" w:rsidP="00F37AF2">
                  <w:pPr>
                    <w:widowControl w:val="0"/>
                    <w:suppressAutoHyphens w:val="0"/>
                    <w:spacing w:after="0"/>
                    <w:jc w:val="left"/>
                    <w:rPr>
                      <w:lang w:val="el-GR"/>
                    </w:rPr>
                  </w:pPr>
                  <w:r w:rsidRPr="00A7168A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F37AF2" w:rsidRDefault="00F37AF2" w:rsidP="00F37AF2">
                  <w:pPr>
                    <w:widowControl w:val="0"/>
                    <w:suppressAutoHyphens w:val="0"/>
                    <w:spacing w:after="0"/>
                  </w:pPr>
                  <w:r>
                    <w:t>[……]</w:t>
                  </w:r>
                </w:p>
              </w:tc>
            </w:tr>
          </w:tbl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</w:tc>
      </w:tr>
      <w:tr w:rsidR="00F37AF2" w:rsidTr="00F37AF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7168A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  <w:r w:rsidRPr="00A7168A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A7168A">
              <w:rPr>
                <w:rStyle w:val="afa"/>
                <w:i/>
                <w:lang w:val="el-GR"/>
              </w:rPr>
              <w:t xml:space="preserve"> </w:t>
            </w:r>
            <w:r w:rsidRPr="00576263">
              <w:rPr>
                <w:rStyle w:val="afa"/>
              </w:rPr>
              <w:endnoteReference w:id="24"/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rPr>
                <w:i/>
              </w:rPr>
              <w:t>[……][……][……]</w:t>
            </w:r>
          </w:p>
        </w:tc>
      </w:tr>
    </w:tbl>
    <w:p w:rsidR="00F37AF2" w:rsidRDefault="00F37AF2" w:rsidP="00F37AF2">
      <w:pPr>
        <w:pStyle w:val="SectionTitle"/>
        <w:keepNext w:val="0"/>
        <w:widowControl w:val="0"/>
        <w:suppressAutoHyphens w:val="0"/>
        <w:ind w:firstLine="0"/>
      </w:pPr>
    </w:p>
    <w:p w:rsidR="00F37AF2" w:rsidRPr="00A7168A" w:rsidRDefault="00F37AF2" w:rsidP="00F37AF2">
      <w:pPr>
        <w:widowControl w:val="0"/>
        <w:suppressAutoHyphens w:val="0"/>
        <w:jc w:val="center"/>
        <w:rPr>
          <w:b/>
          <w:i/>
          <w:lang w:val="el-GR"/>
        </w:rPr>
      </w:pPr>
      <w:r w:rsidRPr="00A7168A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  <w:lang w:val="el-GR"/>
              </w:rPr>
            </w:pPr>
            <w:r w:rsidRPr="00A7168A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Ο οικονομικός φορέας έχει,</w:t>
            </w:r>
            <w:r w:rsidRPr="00A7168A">
              <w:rPr>
                <w:b/>
                <w:lang w:val="el-GR"/>
              </w:rPr>
              <w:t xml:space="preserve"> εν γνώσει του</w:t>
            </w:r>
            <w:r w:rsidRPr="00A7168A">
              <w:rPr>
                <w:lang w:val="el-GR"/>
              </w:rPr>
              <w:t xml:space="preserve">, αθετήσει </w:t>
            </w:r>
            <w:r w:rsidRPr="00A7168A">
              <w:rPr>
                <w:b/>
                <w:lang w:val="el-GR"/>
              </w:rPr>
              <w:t xml:space="preserve">τις υποχρεώσεις του </w:t>
            </w:r>
            <w:r w:rsidRPr="00A7168A">
              <w:rPr>
                <w:lang w:val="el-GR"/>
              </w:rPr>
              <w:t xml:space="preserve">στους τομείς του </w:t>
            </w:r>
            <w:r w:rsidRPr="00A7168A">
              <w:rPr>
                <w:b/>
                <w:lang w:val="el-GR"/>
              </w:rPr>
              <w:t>περιβαλλοντικού, κοινωνικού και εργατικού δικαίου</w:t>
            </w:r>
            <w:r w:rsidRPr="00576263">
              <w:rPr>
                <w:rStyle w:val="aff0"/>
              </w:rPr>
              <w:endnoteReference w:id="25"/>
            </w:r>
            <w:r w:rsidRPr="00A7168A">
              <w:rPr>
                <w:b/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F37AF2" w:rsidRPr="00A7168A" w:rsidTr="00F37AF2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napToGrid w:val="0"/>
              <w:spacing w:after="0"/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b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b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</w:t>
            </w:r>
            <w:r w:rsidRPr="00A7168A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b/>
                <w:lang w:val="el-GR"/>
              </w:rPr>
            </w:pPr>
            <w:r w:rsidRPr="00A7168A">
              <w:rPr>
                <w:lang w:val="el-GR"/>
              </w:rPr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το έχει πράξει,</w:t>
            </w:r>
            <w:r w:rsidRPr="00A7168A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F37AF2" w:rsidRPr="00A7168A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Βρίσκεται ο οικονομικός φορέας σε οποιαδήποτε από τις ακόλουθες καταστάσεις</w:t>
            </w:r>
            <w:r>
              <w:rPr>
                <w:rStyle w:val="aff0"/>
              </w:rPr>
              <w:endnoteReference w:id="26"/>
            </w:r>
            <w:r w:rsidRPr="00A7168A">
              <w:rPr>
                <w:lang w:val="el-GR"/>
              </w:rPr>
              <w:t xml:space="preserve"> 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α) πτώχευση, ή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β) διαδικασία εξυγίανσης, ή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γ) ειδική εκκαθάριση, ή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color w:val="000000"/>
                <w:lang w:val="el-GR"/>
              </w:rPr>
            </w:pPr>
            <w:r w:rsidRPr="00A7168A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Εάν ναι: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- Παραθέστε λεπτομερή στοιχεία: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A7168A">
              <w:rPr>
                <w:lang w:val="el-GR"/>
              </w:rPr>
              <w:t>συνέχε</w:t>
            </w:r>
            <w:proofErr w:type="spellEnd"/>
            <w:r w:rsidRPr="00A7168A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A7168A">
              <w:rPr>
                <w:lang w:val="el-GR"/>
              </w:rPr>
              <w:t>αυτές</w:t>
            </w:r>
            <w:proofErr w:type="spellEnd"/>
            <w:r w:rsidRPr="00A7168A">
              <w:rPr>
                <w:lang w:val="el-GR"/>
              </w:rPr>
              <w:t xml:space="preserve"> τις περιστάσεις</w:t>
            </w:r>
            <w:r>
              <w:rPr>
                <w:rStyle w:val="aff0"/>
              </w:rPr>
              <w:endnoteReference w:id="27"/>
            </w:r>
            <w:r w:rsidRPr="00A7168A">
              <w:rPr>
                <w:rStyle w:val="aff0"/>
                <w:lang w:val="el-GR"/>
              </w:rPr>
              <w:t xml:space="preserve">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  <w:r w:rsidRPr="00A7168A">
              <w:rPr>
                <w:lang w:val="el-GR"/>
              </w:rPr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lang w:val="el-GR"/>
              </w:rPr>
              <w:t>-[.......................]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lang w:val="el-GR"/>
              </w:rPr>
              <w:t>-[.......................]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F37AF2" w:rsidTr="00F37AF2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A7168A">
              <w:rPr>
                <w:lang w:val="el-GR"/>
              </w:rPr>
              <w:t xml:space="preserve">οικονομικός φορέας </w:t>
            </w:r>
            <w:r w:rsidRPr="00A7168A">
              <w:rPr>
                <w:b/>
                <w:lang w:val="el-GR"/>
              </w:rPr>
              <w:t>σοβαρό επαγγελματικό παράπτωμα</w:t>
            </w:r>
            <w:r w:rsidRPr="00576263">
              <w:rPr>
                <w:rStyle w:val="aff0"/>
              </w:rPr>
              <w:endnoteReference w:id="28"/>
            </w:r>
            <w:r w:rsidRPr="00A7168A">
              <w:rPr>
                <w:lang w:val="el-GR"/>
              </w:rPr>
              <w:t>;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</w:t>
            </w:r>
            <w:r w:rsidRPr="00A7168A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[.......................]</w:t>
            </w:r>
          </w:p>
        </w:tc>
      </w:tr>
      <w:tr w:rsidR="00F37AF2" w:rsidTr="00F37AF2">
        <w:trPr>
          <w:trHeight w:val="257"/>
          <w:jc w:val="center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napToGrid w:val="0"/>
              <w:spacing w:after="0"/>
            </w:pP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</w:t>
            </w:r>
            <w:r w:rsidRPr="00A7168A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b/>
                <w:lang w:val="el-GR"/>
              </w:rPr>
            </w:pPr>
            <w:r w:rsidRPr="00A7168A">
              <w:rPr>
                <w:lang w:val="el-GR"/>
              </w:rPr>
              <w:lastRenderedPageBreak/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το έχει πράξει,</w:t>
            </w:r>
            <w:r w:rsidRPr="00A7168A">
              <w:rPr>
                <w:lang w:val="el-GR"/>
              </w:rPr>
              <w:t xml:space="preserve"> περιγράψτε τα μέτρα που λήφθηκαν: 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>[..........……]</w:t>
            </w:r>
          </w:p>
        </w:tc>
      </w:tr>
      <w:tr w:rsidR="00F37AF2" w:rsidTr="00F37AF2">
        <w:trPr>
          <w:trHeight w:val="1544"/>
          <w:jc w:val="center"/>
        </w:trPr>
        <w:tc>
          <w:tcPr>
            <w:tcW w:w="44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A7168A">
              <w:rPr>
                <w:lang w:val="el-GR"/>
              </w:rPr>
              <w:t xml:space="preserve"> ο οικονομικός φορέας </w:t>
            </w:r>
            <w:r w:rsidRPr="00A7168A">
              <w:rPr>
                <w:b/>
                <w:lang w:val="el-GR"/>
              </w:rPr>
              <w:t>συμφωνίες</w:t>
            </w:r>
            <w:r w:rsidRPr="00A7168A">
              <w:rPr>
                <w:lang w:val="el-GR"/>
              </w:rPr>
              <w:t xml:space="preserve"> με άλλους οικονομικούς φορείς </w:t>
            </w:r>
            <w:r w:rsidRPr="00A7168A">
              <w:rPr>
                <w:b/>
                <w:lang w:val="el-GR"/>
              </w:rPr>
              <w:t>με σκοπό τη στρέβλωση του ανταγωνισμού</w:t>
            </w:r>
            <w:r w:rsidRPr="00A7168A">
              <w:rPr>
                <w:lang w:val="el-GR"/>
              </w:rPr>
              <w:t>;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</w:t>
            </w:r>
            <w:r w:rsidRPr="00A7168A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>[…...........]</w:t>
            </w:r>
          </w:p>
        </w:tc>
      </w:tr>
      <w:tr w:rsidR="00F37AF2" w:rsidTr="00F37AF2">
        <w:trPr>
          <w:trHeight w:val="514"/>
          <w:jc w:val="center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napToGrid w:val="0"/>
              <w:spacing w:after="0"/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</w:t>
            </w:r>
            <w:r w:rsidRPr="00A7168A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b/>
                <w:lang w:val="el-GR"/>
              </w:rPr>
            </w:pPr>
            <w:r w:rsidRPr="00A7168A">
              <w:rPr>
                <w:lang w:val="el-GR"/>
              </w:rPr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το έχει πράξει,</w:t>
            </w:r>
            <w:r w:rsidRPr="00A7168A">
              <w:rPr>
                <w:lang w:val="el-GR"/>
              </w:rPr>
              <w:t xml:space="preserve"> περιγράψτε τα μέτρα που λήφθηκαν: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>[……]</w:t>
            </w:r>
          </w:p>
        </w:tc>
      </w:tr>
      <w:tr w:rsidR="00F37AF2" w:rsidTr="00F37AF2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A7168A">
              <w:rPr>
                <w:b/>
                <w:lang w:val="el-GR"/>
              </w:rPr>
              <w:t>σύγκρουσης συμφερόντων</w:t>
            </w:r>
            <w:r>
              <w:rPr>
                <w:rStyle w:val="afa"/>
                <w:b/>
              </w:rPr>
              <w:endnoteReference w:id="29"/>
            </w:r>
            <w:r w:rsidRPr="00A7168A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</w:t>
            </w:r>
            <w:r w:rsidRPr="00A7168A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>[.........…]</w:t>
            </w:r>
          </w:p>
        </w:tc>
      </w:tr>
      <w:tr w:rsidR="00F37AF2" w:rsidTr="00F37AF2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A7168A">
              <w:rPr>
                <w:lang w:val="el-GR"/>
              </w:rPr>
              <w:t xml:space="preserve">επιχείρηση συνδεδεμένη με αυτόν </w:t>
            </w:r>
            <w:r w:rsidRPr="00A7168A">
              <w:rPr>
                <w:b/>
                <w:lang w:val="el-GR"/>
              </w:rPr>
              <w:t>συμβουλές</w:t>
            </w:r>
            <w:r w:rsidRPr="00A7168A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A7168A">
              <w:rPr>
                <w:b/>
                <w:lang w:val="el-GR"/>
              </w:rPr>
              <w:t>αναμειχθεί στην προετοιμασία</w:t>
            </w:r>
            <w:r w:rsidRPr="00A7168A">
              <w:rPr>
                <w:lang w:val="el-GR"/>
              </w:rPr>
              <w:t xml:space="preserve"> της διαδικασίας σύναψης της σύμβασης</w:t>
            </w:r>
            <w:r>
              <w:rPr>
                <w:rStyle w:val="aff0"/>
              </w:rPr>
              <w:endnoteReference w:id="30"/>
            </w:r>
            <w:r w:rsidRPr="00A7168A">
              <w:rPr>
                <w:lang w:val="el-GR"/>
              </w:rPr>
              <w:t>;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</w:t>
            </w:r>
            <w:r w:rsidRPr="00A7168A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>[...................…]</w:t>
            </w:r>
          </w:p>
        </w:tc>
      </w:tr>
      <w:tr w:rsidR="00F37AF2" w:rsidTr="00F37AF2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lang w:val="el-GR"/>
              </w:rPr>
            </w:pPr>
            <w:r w:rsidRPr="00A7168A">
              <w:rPr>
                <w:lang w:val="el-GR"/>
              </w:rPr>
              <w:t>Έχει επιδείξει ο οικονομικός φορέας σοβαρή ή επαναλαμβανόμενη πλημμέλεια</w:t>
            </w:r>
            <w:r>
              <w:rPr>
                <w:rStyle w:val="aff0"/>
              </w:rPr>
              <w:endnoteReference w:id="31"/>
            </w:r>
            <w:r w:rsidRPr="00A7168A">
              <w:rPr>
                <w:lang w:val="el-GR"/>
              </w:rPr>
              <w:t xml:space="preserve">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</w:t>
            </w:r>
            <w:r w:rsidRPr="00A7168A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>[….................]</w:t>
            </w:r>
          </w:p>
        </w:tc>
      </w:tr>
      <w:tr w:rsidR="00F37AF2" w:rsidTr="00F37AF2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napToGrid w:val="0"/>
              <w:spacing w:after="0"/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ναι</w:t>
            </w:r>
            <w:r w:rsidRPr="00A7168A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b/>
                <w:lang w:val="el-GR"/>
              </w:rPr>
            </w:pPr>
            <w:r w:rsidRPr="00A7168A">
              <w:rPr>
                <w:lang w:val="el-GR"/>
              </w:rPr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το έχει πράξει,</w:t>
            </w:r>
            <w:r w:rsidRPr="00A7168A">
              <w:rPr>
                <w:lang w:val="el-GR"/>
              </w:rPr>
              <w:t xml:space="preserve"> περιγράψτε τα μέτρα που λήφθηκαν: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>[……]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lastRenderedPageBreak/>
              <w:t>Μπορεί ο οικονομικός φορέας να επιβεβαιώσει ότι: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β) δεν έχει αποκρύψει τις πληροφορίες αυτές,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F37AF2" w:rsidRDefault="00F37AF2" w:rsidP="00F37AF2">
      <w:pPr>
        <w:pStyle w:val="ChapterTitle"/>
        <w:keepNext w:val="0"/>
        <w:widowControl w:val="0"/>
        <w:suppressAutoHyphens w:val="0"/>
      </w:pPr>
    </w:p>
    <w:p w:rsidR="00F37AF2" w:rsidRDefault="00F37AF2" w:rsidP="00F37AF2">
      <w:pPr>
        <w:widowControl w:val="0"/>
        <w:suppressAutoHyphens w:val="0"/>
        <w:jc w:val="center"/>
        <w:rPr>
          <w:b/>
          <w:bCs/>
        </w:rPr>
      </w:pPr>
    </w:p>
    <w:p w:rsidR="00F37AF2" w:rsidRDefault="00F37AF2" w:rsidP="00F37AF2">
      <w:pPr>
        <w:widowControl w:val="0"/>
        <w:suppressAutoHyphens w:val="0"/>
        <w:jc w:val="center"/>
        <w:rPr>
          <w:b/>
          <w:i/>
        </w:rPr>
      </w:pPr>
      <w:r>
        <w:rPr>
          <w:b/>
          <w:bCs/>
        </w:rPr>
        <w:t xml:space="preserve">Δ. ΑΛΛΟΙ ΛΟΓΟΙ ΑΠΟΚΛΕΙΣΜΟΥ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RPr="00F4518A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  <w:strike/>
                <w:lang w:val="el-GR"/>
              </w:rPr>
            </w:pPr>
            <w:r w:rsidRPr="00A7168A">
              <w:rPr>
                <w:b/>
                <w:i/>
                <w:strike/>
                <w:lang w:val="el-GR"/>
              </w:rPr>
              <w:t>Ονομαστικοποίηση μετοχών εταιρειών που συνάπτουν δημόσιες συμβάσεις Άρθρο 8 παρ. 4 ν. 3310/2005</w:t>
            </w:r>
            <w:r w:rsidRPr="00F4518A">
              <w:rPr>
                <w:rStyle w:val="aff0"/>
                <w:strike/>
              </w:rPr>
              <w:endnoteReference w:id="32"/>
            </w:r>
            <w:r w:rsidRPr="00A7168A">
              <w:rPr>
                <w:b/>
                <w:i/>
                <w:strike/>
                <w:lang w:val="el-GR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F4518A" w:rsidRDefault="00F37AF2" w:rsidP="00F37AF2">
            <w:pPr>
              <w:widowControl w:val="0"/>
              <w:suppressAutoHyphens w:val="0"/>
              <w:spacing w:after="0"/>
              <w:rPr>
                <w:strike/>
              </w:rPr>
            </w:pPr>
            <w:r w:rsidRPr="00F4518A">
              <w:rPr>
                <w:b/>
                <w:i/>
                <w:strike/>
              </w:rPr>
              <w:t>Απ</w:t>
            </w:r>
            <w:proofErr w:type="spellStart"/>
            <w:r w:rsidRPr="00F4518A">
              <w:rPr>
                <w:b/>
                <w:i/>
                <w:strike/>
              </w:rPr>
              <w:t>άντηση</w:t>
            </w:r>
            <w:proofErr w:type="spellEnd"/>
            <w:r w:rsidRPr="00F4518A">
              <w:rPr>
                <w:b/>
                <w:i/>
                <w:strike/>
              </w:rPr>
              <w:t>:</w:t>
            </w:r>
          </w:p>
        </w:tc>
      </w:tr>
      <w:tr w:rsidR="00F37AF2" w:rsidRPr="00F4518A" w:rsidTr="00F37AF2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  <w:r w:rsidRPr="00A7168A">
              <w:rPr>
                <w:strike/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  <w:r w:rsidRPr="00A7168A">
              <w:rPr>
                <w:strike/>
                <w:lang w:val="el-GR"/>
              </w:rPr>
              <w:t xml:space="preserve">[] Ναι [] Όχι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b/>
                <w:i/>
                <w:strike/>
                <w:lang w:val="el-GR"/>
              </w:rPr>
            </w:pPr>
            <w:r w:rsidRPr="00A7168A">
              <w:rPr>
                <w:i/>
                <w:strike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strike/>
                <w:lang w:val="el-GR"/>
              </w:rPr>
            </w:pPr>
            <w:r w:rsidRPr="00A7168A">
              <w:rPr>
                <w:b/>
                <w:i/>
                <w:strike/>
                <w:lang w:val="el-GR"/>
              </w:rPr>
              <w:t>Εάν ναι</w:t>
            </w:r>
            <w:r w:rsidRPr="00A7168A">
              <w:rPr>
                <w:i/>
                <w:strike/>
                <w:lang w:val="el-GR"/>
              </w:rPr>
              <w:t xml:space="preserve">, έχει λάβει ο οικονομικός φορέας μέτρα αυτοκάθαρσης;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b/>
                <w:i/>
                <w:strike/>
                <w:lang w:val="el-GR"/>
              </w:rPr>
            </w:pPr>
            <w:r w:rsidRPr="00A7168A">
              <w:rPr>
                <w:i/>
                <w:strike/>
                <w:lang w:val="el-GR"/>
              </w:rPr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strike/>
                <w:lang w:val="el-GR"/>
              </w:rPr>
            </w:pPr>
            <w:r w:rsidRPr="00A7168A">
              <w:rPr>
                <w:b/>
                <w:i/>
                <w:strike/>
                <w:lang w:val="el-GR"/>
              </w:rPr>
              <w:t>Εάν το έχει πράξει,</w:t>
            </w:r>
            <w:r w:rsidRPr="00A7168A">
              <w:rPr>
                <w:i/>
                <w:strike/>
                <w:lang w:val="el-GR"/>
              </w:rPr>
              <w:t xml:space="preserve"> περιγράψτε τα μέτρα που λήφθηκαν: </w:t>
            </w:r>
          </w:p>
          <w:p w:rsidR="00F37AF2" w:rsidRPr="00F4518A" w:rsidRDefault="00F37AF2" w:rsidP="00F37AF2">
            <w:pPr>
              <w:widowControl w:val="0"/>
              <w:suppressAutoHyphens w:val="0"/>
              <w:spacing w:after="0"/>
              <w:jc w:val="left"/>
              <w:rPr>
                <w:strike/>
              </w:rPr>
            </w:pPr>
            <w:r w:rsidRPr="00F4518A">
              <w:rPr>
                <w:i/>
                <w:strike/>
              </w:rPr>
              <w:t>[……]</w:t>
            </w:r>
          </w:p>
        </w:tc>
      </w:tr>
    </w:tbl>
    <w:p w:rsidR="00F37AF2" w:rsidRDefault="00F37AF2" w:rsidP="00F37AF2">
      <w:pPr>
        <w:widowControl w:val="0"/>
        <w:suppressAutoHyphens w:val="0"/>
        <w:jc w:val="center"/>
        <w:rPr>
          <w:b/>
          <w:bCs/>
          <w:u w:val="single"/>
        </w:rPr>
      </w:pPr>
    </w:p>
    <w:p w:rsidR="00F37AF2" w:rsidRPr="00E55A52" w:rsidRDefault="00F37AF2" w:rsidP="00F37AF2">
      <w:pPr>
        <w:widowControl w:val="0"/>
        <w:suppressAutoHyphens w:val="0"/>
        <w:spacing w:after="0"/>
        <w:jc w:val="left"/>
        <w:rPr>
          <w:bCs/>
        </w:rPr>
      </w:pPr>
      <w:r w:rsidRPr="00E55A52">
        <w:rPr>
          <w:bCs/>
        </w:rPr>
        <w:br w:type="page"/>
      </w:r>
    </w:p>
    <w:p w:rsidR="00F37AF2" w:rsidRDefault="00F37AF2" w:rsidP="00F37AF2">
      <w:pPr>
        <w:widowControl w:val="0"/>
        <w:suppressAutoHyphens w:val="0"/>
        <w:jc w:val="center"/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F37AF2" w:rsidRPr="00A7168A" w:rsidRDefault="00F37AF2" w:rsidP="00F37AF2">
      <w:pPr>
        <w:widowControl w:val="0"/>
        <w:suppressAutoHyphens w:val="0"/>
        <w:rPr>
          <w:b/>
          <w:bCs/>
          <w:lang w:val="el-GR"/>
        </w:rPr>
      </w:pPr>
      <w:r w:rsidRPr="00A7168A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A7168A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F37AF2" w:rsidRPr="00A7168A" w:rsidRDefault="00F37AF2" w:rsidP="00F37AF2">
      <w:pPr>
        <w:widowControl w:val="0"/>
        <w:suppressAutoHyphens w:val="0"/>
        <w:jc w:val="center"/>
        <w:rPr>
          <w:b/>
          <w:i/>
          <w:sz w:val="21"/>
          <w:szCs w:val="21"/>
          <w:lang w:val="el-GR"/>
        </w:rPr>
      </w:pPr>
      <w:r w:rsidRPr="00A7168A">
        <w:rPr>
          <w:b/>
          <w:bCs/>
          <w:lang w:val="el-GR"/>
        </w:rPr>
        <w:t>α: Γενική ένδειξη για όλα τα κριτήρια επιλογής</w:t>
      </w:r>
    </w:p>
    <w:p w:rsidR="00F37AF2" w:rsidRPr="00A7168A" w:rsidRDefault="00F37AF2" w:rsidP="00F37A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 w:val="0"/>
        <w:rPr>
          <w:b/>
          <w:i/>
          <w:lang w:val="el-GR"/>
        </w:rPr>
      </w:pPr>
      <w:r w:rsidRPr="00A7168A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A7168A">
        <w:rPr>
          <w:b/>
          <w:sz w:val="21"/>
          <w:szCs w:val="21"/>
          <w:u w:val="single"/>
          <w:lang w:val="el-GR"/>
        </w:rPr>
        <w:t>μόνο</w:t>
      </w:r>
      <w:r w:rsidRPr="00A7168A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A7168A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A7168A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A7168A">
        <w:rPr>
          <w:b/>
          <w:i/>
          <w:sz w:val="21"/>
          <w:szCs w:val="21"/>
          <w:lang w:val="el-GR"/>
        </w:rPr>
        <w:t>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  <w:lang w:val="el-GR"/>
              </w:rPr>
            </w:pPr>
            <w:r w:rsidRPr="00A7168A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F37AF2" w:rsidRDefault="00F37AF2" w:rsidP="00F37AF2">
      <w:pPr>
        <w:pStyle w:val="SectionTitle"/>
        <w:keepNext w:val="0"/>
        <w:widowControl w:val="0"/>
        <w:suppressAutoHyphens w:val="0"/>
        <w:rPr>
          <w:sz w:val="22"/>
        </w:rPr>
      </w:pPr>
    </w:p>
    <w:p w:rsidR="00F37AF2" w:rsidRDefault="00F37AF2" w:rsidP="00F37AF2">
      <w:pPr>
        <w:widowControl w:val="0"/>
        <w:suppressAutoHyphens w:val="0"/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F37AF2" w:rsidRPr="00A7168A" w:rsidRDefault="00F37AF2" w:rsidP="00F37A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 w:val="0"/>
        <w:rPr>
          <w:b/>
          <w:i/>
          <w:lang w:val="el-GR"/>
        </w:rPr>
      </w:pPr>
      <w:r w:rsidRPr="00A7168A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A7168A">
        <w:rPr>
          <w:b/>
          <w:i/>
          <w:sz w:val="21"/>
          <w:szCs w:val="21"/>
          <w:u w:val="single"/>
          <w:lang w:val="el-GR"/>
        </w:rPr>
        <w:t>μόνον</w:t>
      </w:r>
      <w:r w:rsidRPr="00A7168A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sz w:val="21"/>
                <w:szCs w:val="21"/>
                <w:lang w:val="el-GR"/>
              </w:rPr>
            </w:pPr>
            <w:r w:rsidRPr="00A7168A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A7168A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>
              <w:rPr>
                <w:rStyle w:val="aff0"/>
              </w:rPr>
              <w:endnoteReference w:id="33"/>
            </w:r>
            <w:r w:rsidRPr="00A7168A">
              <w:rPr>
                <w:sz w:val="20"/>
                <w:szCs w:val="20"/>
                <w:lang w:val="el-GR"/>
              </w:rPr>
              <w:t>;</w:t>
            </w:r>
            <w:r w:rsidRPr="00A7168A">
              <w:rPr>
                <w:sz w:val="21"/>
                <w:szCs w:val="21"/>
                <w:lang w:val="el-GR"/>
              </w:rPr>
              <w:t xml:space="preserve"> του: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A7168A">
              <w:rPr>
                <w:lang w:val="el-GR"/>
              </w:rPr>
              <w:t>[…]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A7168A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F37AF2" w:rsidRDefault="00F37AF2" w:rsidP="00F37AF2">
            <w:pPr>
              <w:widowControl w:val="0"/>
              <w:suppressAutoHyphens w:val="0"/>
              <w:spacing w:after="0"/>
              <w:jc w:val="left"/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F37AF2" w:rsidRPr="00A7168A" w:rsidTr="00F37AF2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z w:val="20"/>
                <w:szCs w:val="20"/>
                <w:lang w:val="el-GR"/>
              </w:rPr>
            </w:pPr>
            <w:r w:rsidRPr="00A7168A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A7168A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A7168A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z w:val="20"/>
                <w:szCs w:val="20"/>
                <w:lang w:val="el-GR"/>
              </w:rPr>
            </w:pPr>
            <w:r w:rsidRPr="00A7168A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jc w:val="left"/>
              <w:rPr>
                <w:sz w:val="20"/>
                <w:szCs w:val="20"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A7168A">
              <w:rPr>
                <w:sz w:val="20"/>
                <w:szCs w:val="20"/>
                <w:lang w:val="el-GR"/>
              </w:rPr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A7168A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A7168A">
              <w:rPr>
                <w:sz w:val="20"/>
                <w:szCs w:val="20"/>
                <w:lang w:val="el-GR"/>
              </w:rPr>
              <w:t>[ …] 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F37AF2" w:rsidRPr="00A7168A" w:rsidRDefault="00F37AF2" w:rsidP="00F37AF2">
      <w:pPr>
        <w:widowControl w:val="0"/>
        <w:suppressAutoHyphens w:val="0"/>
        <w:jc w:val="center"/>
        <w:rPr>
          <w:b/>
          <w:bCs/>
          <w:lang w:val="el-GR"/>
        </w:rPr>
      </w:pPr>
    </w:p>
    <w:p w:rsidR="00F37AF2" w:rsidRPr="00A7168A" w:rsidRDefault="00F37AF2" w:rsidP="00F37AF2">
      <w:pPr>
        <w:widowControl w:val="0"/>
        <w:suppressAutoHyphens w:val="0"/>
        <w:jc w:val="center"/>
        <w:rPr>
          <w:b/>
          <w:bCs/>
          <w:lang w:val="el-GR"/>
        </w:rPr>
      </w:pPr>
    </w:p>
    <w:p w:rsidR="00F37AF2" w:rsidRPr="00A7168A" w:rsidRDefault="00F37AF2" w:rsidP="00F37AF2">
      <w:pPr>
        <w:suppressAutoHyphens w:val="0"/>
        <w:spacing w:after="0"/>
        <w:jc w:val="left"/>
        <w:rPr>
          <w:b/>
          <w:bCs/>
          <w:lang w:val="el-GR"/>
        </w:rPr>
      </w:pPr>
      <w:r w:rsidRPr="00A7168A">
        <w:rPr>
          <w:b/>
          <w:bCs/>
          <w:lang w:val="el-GR"/>
        </w:rPr>
        <w:br w:type="page"/>
      </w:r>
    </w:p>
    <w:p w:rsidR="00F37AF2" w:rsidRPr="00A7168A" w:rsidRDefault="00F37AF2" w:rsidP="00F37AF2">
      <w:pPr>
        <w:widowControl w:val="0"/>
        <w:suppressAutoHyphens w:val="0"/>
        <w:jc w:val="center"/>
        <w:rPr>
          <w:b/>
          <w:i/>
          <w:lang w:val="el-GR"/>
        </w:rPr>
      </w:pPr>
      <w:r w:rsidRPr="00A7168A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F37AF2" w:rsidRPr="00A7168A" w:rsidRDefault="00F37AF2" w:rsidP="00F37A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 w:val="0"/>
        <w:rPr>
          <w:b/>
          <w:i/>
          <w:lang w:val="el-GR"/>
        </w:rPr>
      </w:pPr>
      <w:r w:rsidRPr="00A7168A">
        <w:rPr>
          <w:b/>
          <w:i/>
          <w:lang w:val="el-GR"/>
        </w:rPr>
        <w:t xml:space="preserve">Ο οικονομικός φορέας πρέπει να παράσχει πληροφορίες </w:t>
      </w:r>
      <w:r w:rsidRPr="00A7168A">
        <w:rPr>
          <w:b/>
          <w:u w:val="single"/>
          <w:lang w:val="el-GR"/>
        </w:rPr>
        <w:t>μόνον</w:t>
      </w:r>
      <w:r w:rsidRPr="00A7168A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F37AF2" w:rsidRPr="00F4518A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b/>
                <w:bCs/>
                <w:lang w:val="el-GR"/>
              </w:rPr>
            </w:pPr>
            <w:r w:rsidRPr="00AD0793">
              <w:rPr>
                <w:lang w:val="el-GR"/>
              </w:rPr>
              <w:t xml:space="preserve">1α) Ο («γενικός») </w:t>
            </w:r>
            <w:r w:rsidRPr="00AD0793">
              <w:rPr>
                <w:b/>
                <w:lang w:val="el-GR"/>
              </w:rPr>
              <w:t>ετήσιος κύκλος εργασιών</w:t>
            </w:r>
            <w:r w:rsidRPr="00AD0793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AD0793">
              <w:rPr>
                <w:b/>
                <w:lang w:val="el-GR"/>
              </w:rPr>
              <w:t>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b/>
                <w:bCs/>
                <w:lang w:val="el-GR"/>
              </w:rPr>
              <w:t>και/ή,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D0793">
              <w:rPr>
                <w:lang w:val="el-GR"/>
              </w:rPr>
              <w:t xml:space="preserve">1β) Ο </w:t>
            </w:r>
            <w:r w:rsidRPr="00AD0793">
              <w:rPr>
                <w:b/>
                <w:lang w:val="el-GR"/>
              </w:rPr>
              <w:t>μέσος</w:t>
            </w:r>
            <w:r w:rsidRPr="00AD0793">
              <w:rPr>
                <w:lang w:val="el-GR"/>
              </w:rPr>
              <w:t xml:space="preserve"> ετήσιος </w:t>
            </w:r>
            <w:r w:rsidRPr="00AD0793">
              <w:rPr>
                <w:b/>
                <w:lang w:val="el-GR"/>
              </w:rPr>
              <w:t xml:space="preserve"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</w:t>
            </w:r>
            <w:r w:rsidRPr="00AD0793">
              <w:rPr>
                <w:rStyle w:val="afa"/>
              </w:rPr>
              <w:endnoteReference w:id="34"/>
            </w:r>
            <w:r w:rsidRPr="00AD0793">
              <w:rPr>
                <w:b/>
                <w:lang w:val="el-GR"/>
              </w:rPr>
              <w:t>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 xml:space="preserve">έτος: [……] κύκλος </w:t>
            </w:r>
            <w:proofErr w:type="spellStart"/>
            <w:r w:rsidRPr="00AD0793">
              <w:rPr>
                <w:lang w:val="el-GR"/>
              </w:rPr>
              <w:t>εργασιών:[……][…]νόμισμα</w:t>
            </w:r>
            <w:proofErr w:type="spellEnd"/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 xml:space="preserve">έτος: [……] κύκλος </w:t>
            </w:r>
            <w:proofErr w:type="spellStart"/>
            <w:r w:rsidRPr="00AD0793">
              <w:rPr>
                <w:lang w:val="el-GR"/>
              </w:rPr>
              <w:t>εργασιών:[……][…]νόμισμα</w:t>
            </w:r>
            <w:proofErr w:type="spellEnd"/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 xml:space="preserve">έτος: [……] κύκλος </w:t>
            </w:r>
            <w:proofErr w:type="spellStart"/>
            <w:r w:rsidRPr="00AD0793">
              <w:rPr>
                <w:lang w:val="el-GR"/>
              </w:rPr>
              <w:t>εργασιών:[……][…]νόμισμα</w:t>
            </w:r>
            <w:proofErr w:type="spellEnd"/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(αριθμός ετών, μέσος κύκλος εργασιών)</w:t>
            </w:r>
            <w:r w:rsidRPr="00AD0793">
              <w:rPr>
                <w:b/>
                <w:lang w:val="el-GR"/>
              </w:rPr>
              <w:t>:</w:t>
            </w:r>
            <w:r w:rsidRPr="00AD0793">
              <w:rPr>
                <w:lang w:val="el-GR"/>
              </w:rPr>
              <w:t xml:space="preserve">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[……],[……][…]νόμισμα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D079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rPr>
                <w:i/>
              </w:rPr>
              <w:t>[……][……][……]</w:t>
            </w:r>
          </w:p>
        </w:tc>
      </w:tr>
      <w:tr w:rsidR="00F37AF2" w:rsidRPr="00F4518A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b/>
                <w:bCs/>
                <w:lang w:val="el-GR"/>
              </w:rPr>
            </w:pPr>
            <w:r w:rsidRPr="00AD0793">
              <w:rPr>
                <w:lang w:val="el-GR"/>
              </w:rPr>
              <w:t xml:space="preserve">2α) Ο ετήσιος («ειδικός») </w:t>
            </w:r>
            <w:r w:rsidRPr="00AD0793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AD0793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b/>
                <w:bCs/>
                <w:lang w:val="el-GR"/>
              </w:rPr>
              <w:t>και/ή,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D0793">
              <w:rPr>
                <w:lang w:val="el-GR"/>
              </w:rPr>
              <w:t xml:space="preserve">2β) Ο </w:t>
            </w:r>
            <w:r w:rsidRPr="00AD0793">
              <w:rPr>
                <w:b/>
                <w:lang w:val="el-GR"/>
              </w:rPr>
              <w:t>μέσος</w:t>
            </w:r>
            <w:r w:rsidRPr="00AD0793">
              <w:rPr>
                <w:lang w:val="el-GR"/>
              </w:rPr>
              <w:t xml:space="preserve"> ετήσιος </w:t>
            </w:r>
            <w:r w:rsidRPr="00AD0793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AD0793">
              <w:rPr>
                <w:rStyle w:val="aff0"/>
              </w:rPr>
              <w:endnoteReference w:id="35"/>
            </w:r>
            <w:r w:rsidRPr="00AD0793">
              <w:rPr>
                <w:lang w:val="el-GR"/>
              </w:rPr>
              <w:t>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έτος: [……] κύκλος εργασιών: [……][…] νόμισμα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έτος: [……] κύκλος εργασιών: [……][…] νόμισμα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έτος: [……] κύκλος εργασιών: [……][…] νόμισμα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(αριθμός ετών, μέσος κύκλος εργασιών)</w:t>
            </w:r>
            <w:r w:rsidRPr="00AD0793">
              <w:rPr>
                <w:b/>
                <w:lang w:val="el-GR"/>
              </w:rPr>
              <w:t>:</w:t>
            </w:r>
            <w:r w:rsidRPr="00AD0793">
              <w:rPr>
                <w:lang w:val="el-GR"/>
              </w:rPr>
              <w:t xml:space="preserve">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D0793">
              <w:rPr>
                <w:lang w:val="el-GR"/>
              </w:rPr>
              <w:t>[……],[……][…] νόμισμα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D079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rPr>
                <w:i/>
              </w:rPr>
              <w:t>[……][……][……]</w:t>
            </w:r>
          </w:p>
        </w:tc>
      </w:tr>
      <w:tr w:rsidR="00F37AF2" w:rsidRPr="00F4518A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>[…................................…]</w:t>
            </w:r>
          </w:p>
        </w:tc>
      </w:tr>
      <w:tr w:rsidR="00F37AF2" w:rsidRPr="00F4518A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4)Όσον αφορά τις χρηματοοικονομικές αναλογίες</w:t>
            </w:r>
            <w:r w:rsidRPr="00AD0793">
              <w:rPr>
                <w:rStyle w:val="aff0"/>
              </w:rPr>
              <w:endnoteReference w:id="36"/>
            </w:r>
            <w:r w:rsidRPr="00AD0793">
              <w:rPr>
                <w:lang w:val="el-GR"/>
              </w:rPr>
              <w:t xml:space="preserve">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</w:t>
            </w:r>
            <w:r w:rsidRPr="00AD0793">
              <w:rPr>
                <w:lang w:val="el-GR"/>
              </w:rPr>
              <w:lastRenderedPageBreak/>
              <w:t>εξής:</w:t>
            </w:r>
          </w:p>
          <w:p w:rsidR="00F37AF2" w:rsidRPr="00AD0793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 w:rsidRPr="00AD0793">
              <w:rPr>
                <w:lang w:val="en-US"/>
              </w:rPr>
              <w:t>x</w:t>
            </w:r>
            <w:r w:rsidRPr="00AD0793">
              <w:rPr>
                <w:lang w:val="el-GR"/>
              </w:rPr>
              <w:t xml:space="preserve"> και </w:t>
            </w:r>
            <w:r w:rsidRPr="00AD0793">
              <w:rPr>
                <w:lang w:val="en-US"/>
              </w:rPr>
              <w:t>y</w:t>
            </w:r>
            <w:r w:rsidRPr="00AD0793">
              <w:rPr>
                <w:rStyle w:val="aff0"/>
                <w:lang w:val="en-US"/>
              </w:rPr>
              <w:endnoteReference w:id="37"/>
            </w:r>
            <w:r w:rsidRPr="00AD0793">
              <w:rPr>
                <w:lang w:val="el-GR"/>
              </w:rPr>
              <w:t xml:space="preserve"> -και η αντίστοιχη αξία)</w:t>
            </w:r>
          </w:p>
          <w:p w:rsidR="00F37AF2" w:rsidRPr="00AD0793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napToGrid w:val="0"/>
              <w:spacing w:after="0"/>
              <w:rPr>
                <w:i/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napToGrid w:val="0"/>
              <w:spacing w:after="0"/>
              <w:rPr>
                <w:i/>
                <w:lang w:val="el-GR"/>
              </w:rPr>
            </w:pPr>
            <w:r w:rsidRPr="00AD0793">
              <w:rPr>
                <w:i/>
                <w:lang w:val="el-GR"/>
              </w:rPr>
              <w:lastRenderedPageBreak/>
              <w:t xml:space="preserve">(διαδικτυακή διεύθυνση, αρχή ή φορέας έκδοσης, επακριβή στοιχεία αναφοράς των εγγράφων): </w:t>
            </w:r>
          </w:p>
          <w:p w:rsidR="00F37AF2" w:rsidRPr="00AD0793" w:rsidRDefault="00F37AF2" w:rsidP="00F37AF2">
            <w:pPr>
              <w:widowControl w:val="0"/>
              <w:suppressAutoHyphens w:val="0"/>
              <w:snapToGrid w:val="0"/>
              <w:spacing w:after="0"/>
            </w:pPr>
            <w:r w:rsidRPr="00AD0793">
              <w:rPr>
                <w:i/>
              </w:rPr>
              <w:t>[……][……][……]</w:t>
            </w:r>
          </w:p>
        </w:tc>
      </w:tr>
      <w:tr w:rsidR="00F37AF2" w:rsidRPr="00E75AF9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rStyle w:val="NormalBoldChar"/>
                <w:rFonts w:eastAsia="Calibri"/>
                <w:b w:val="0"/>
                <w:i/>
              </w:rPr>
            </w:pPr>
            <w:r w:rsidRPr="00AD0793">
              <w:rPr>
                <w:lang w:val="el-GR"/>
              </w:rPr>
              <w:lastRenderedPageBreak/>
              <w:t xml:space="preserve">5) Το ασφαλισμένο ποσό στην </w:t>
            </w:r>
            <w:r w:rsidRPr="00AD0793">
              <w:rPr>
                <w:b/>
                <w:lang w:val="el-GR"/>
              </w:rPr>
              <w:t>ασφαλιστική κάλυψη επαγγελματικών κινδύνων</w:t>
            </w:r>
            <w:r w:rsidRPr="00AD0793">
              <w:rPr>
                <w:lang w:val="el-GR"/>
              </w:rPr>
              <w:t xml:space="preserve"> του οικονομικού φορέα είναι το εξής: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[……][…]νόμισμα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D079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rPr>
                <w:i/>
              </w:rPr>
              <w:t>[……][……][……]</w:t>
            </w:r>
          </w:p>
        </w:tc>
      </w:tr>
      <w:tr w:rsidR="00F37AF2" w:rsidRPr="00E75AF9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D0793">
              <w:rPr>
                <w:lang w:val="el-GR"/>
              </w:rPr>
              <w:t xml:space="preserve">6) Όσον αφορά τις </w:t>
            </w:r>
            <w:r w:rsidRPr="00AD0793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AD0793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i/>
                <w:lang w:val="el-GR"/>
              </w:rPr>
              <w:t xml:space="preserve">Εάν η σχετική τεκμηρίωση που </w:t>
            </w:r>
            <w:r w:rsidRPr="00AD0793">
              <w:rPr>
                <w:b/>
                <w:i/>
                <w:lang w:val="el-GR"/>
              </w:rPr>
              <w:t>ενδέχεται</w:t>
            </w:r>
            <w:r w:rsidRPr="00AD0793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[……..........]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D079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rPr>
                <w:i/>
              </w:rPr>
              <w:t>[……][……][……]</w:t>
            </w:r>
          </w:p>
        </w:tc>
      </w:tr>
    </w:tbl>
    <w:p w:rsidR="00F37AF2" w:rsidRDefault="00F37AF2" w:rsidP="00F37AF2">
      <w:pPr>
        <w:pStyle w:val="SectionTitle"/>
        <w:keepNext w:val="0"/>
        <w:widowControl w:val="0"/>
        <w:suppressAutoHyphens w:val="0"/>
        <w:ind w:firstLine="0"/>
      </w:pPr>
    </w:p>
    <w:p w:rsidR="00F37AF2" w:rsidRDefault="00F37AF2" w:rsidP="00F37AF2">
      <w:pPr>
        <w:widowControl w:val="0"/>
        <w:suppressAutoHyphens w:val="0"/>
        <w:jc w:val="center"/>
        <w:rPr>
          <w:b/>
          <w:sz w:val="21"/>
          <w:szCs w:val="21"/>
        </w:rPr>
      </w:pPr>
      <w:r>
        <w:rPr>
          <w:b/>
          <w:bCs/>
        </w:rPr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F37AF2" w:rsidRPr="00A7168A" w:rsidRDefault="00F37AF2" w:rsidP="00F37A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 w:val="0"/>
        <w:rPr>
          <w:b/>
          <w:i/>
          <w:lang w:val="el-GR"/>
        </w:rPr>
      </w:pPr>
      <w:r w:rsidRPr="00A7168A">
        <w:rPr>
          <w:b/>
          <w:sz w:val="21"/>
          <w:szCs w:val="21"/>
          <w:lang w:val="el-GR"/>
        </w:rPr>
        <w:t>Ο οικονομικός φορέας πρέπει να παράσχε</w:t>
      </w:r>
      <w:r w:rsidRPr="00A7168A">
        <w:rPr>
          <w:b/>
          <w:i/>
          <w:sz w:val="21"/>
          <w:szCs w:val="21"/>
          <w:lang w:val="el-GR"/>
        </w:rPr>
        <w:t>ι</w:t>
      </w:r>
      <w:r w:rsidRPr="00A7168A">
        <w:rPr>
          <w:b/>
          <w:sz w:val="21"/>
          <w:szCs w:val="21"/>
          <w:lang w:val="el-GR"/>
        </w:rPr>
        <w:t xml:space="preserve"> πληροφορίες </w:t>
      </w:r>
      <w:r w:rsidRPr="00A7168A">
        <w:rPr>
          <w:b/>
          <w:sz w:val="21"/>
          <w:szCs w:val="21"/>
          <w:u w:val="single"/>
          <w:lang w:val="el-GR"/>
        </w:rPr>
        <w:t>μόνον</w:t>
      </w:r>
      <w:r w:rsidRPr="00A7168A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A7168A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F37AF2" w:rsidRPr="00E75AF9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 xml:space="preserve">1α) Μόνο για τις </w:t>
            </w:r>
            <w:r w:rsidRPr="00AD0793">
              <w:rPr>
                <w:b/>
                <w:i/>
                <w:lang w:val="el-GR"/>
              </w:rPr>
              <w:t>δημόσιες συμβάσεις έργων</w:t>
            </w:r>
            <w:r w:rsidRPr="00AD0793">
              <w:rPr>
                <w:lang w:val="el-GR"/>
              </w:rPr>
              <w:t>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D0793">
              <w:rPr>
                <w:lang w:val="el-GR"/>
              </w:rPr>
              <w:t>Κατά τη διάρκεια της περιόδου αναφοράς</w:t>
            </w:r>
            <w:r w:rsidRPr="00AD0793">
              <w:rPr>
                <w:rStyle w:val="afa"/>
              </w:rPr>
              <w:endnoteReference w:id="38"/>
            </w:r>
            <w:r w:rsidRPr="00AD0793">
              <w:rPr>
                <w:lang w:val="el-GR"/>
              </w:rPr>
              <w:t xml:space="preserve">, ο οικονομικός φορέας έχει </w:t>
            </w:r>
            <w:r w:rsidRPr="00AD0793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AD0793">
              <w:rPr>
                <w:lang w:val="el-GR"/>
              </w:rPr>
              <w:t>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[…]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D0793">
              <w:rPr>
                <w:lang w:val="el-GR"/>
              </w:rPr>
              <w:t>Έργα: [……]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rFonts w:eastAsia="Calibri"/>
                <w:i/>
                <w:lang w:val="el-GR"/>
              </w:rPr>
            </w:pPr>
            <w:r w:rsidRPr="00AD079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rPr>
                <w:rFonts w:eastAsia="Calibri"/>
                <w:i/>
                <w:lang w:val="el-GR"/>
              </w:rPr>
              <w:t xml:space="preserve"> </w:t>
            </w:r>
            <w:r w:rsidRPr="00AD0793">
              <w:rPr>
                <w:i/>
              </w:rPr>
              <w:t>[……][……][……]</w:t>
            </w:r>
          </w:p>
        </w:tc>
      </w:tr>
      <w:tr w:rsidR="00F37AF2" w:rsidRPr="00E75AF9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 xml:space="preserve">1β) Μόνο για </w:t>
            </w:r>
            <w:r w:rsidRPr="00AD0793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AD0793">
              <w:rPr>
                <w:lang w:val="el-GR"/>
              </w:rPr>
              <w:t>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Κατά τη διάρκεια της περιόδου αναφοράς</w:t>
            </w:r>
            <w:r w:rsidRPr="00AD0793">
              <w:rPr>
                <w:rStyle w:val="afa"/>
              </w:rPr>
              <w:endnoteReference w:id="39"/>
            </w:r>
            <w:r w:rsidRPr="00AD0793">
              <w:rPr>
                <w:lang w:val="el-GR"/>
              </w:rPr>
              <w:t xml:space="preserve">, ο οικονομικός φορέας έχει </w:t>
            </w:r>
            <w:r w:rsidRPr="00AD0793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</w:t>
            </w:r>
            <w:r w:rsidRPr="00AD0793">
              <w:rPr>
                <w:rStyle w:val="afa"/>
              </w:rPr>
              <w:endnoteReference w:id="40"/>
            </w:r>
            <w:r w:rsidRPr="00AD0793">
              <w:rPr>
                <w:lang w:val="el-GR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sz w:val="14"/>
                <w:szCs w:val="14"/>
              </w:rPr>
            </w:pPr>
            <w:r w:rsidRPr="00AD0793">
              <w:t>[…...........]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57"/>
              <w:gridCol w:w="1052"/>
              <w:gridCol w:w="1052"/>
              <w:gridCol w:w="1155"/>
            </w:tblGrid>
            <w:tr w:rsidR="00F37AF2" w:rsidRPr="00AD0793" w:rsidTr="00F37AF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AF2" w:rsidRPr="00AD0793" w:rsidRDefault="00F37AF2" w:rsidP="00F37AF2">
                  <w:pPr>
                    <w:widowControl w:val="0"/>
                    <w:suppressAutoHyphens w:val="0"/>
                    <w:spacing w:after="0"/>
                    <w:rPr>
                      <w:sz w:val="14"/>
                      <w:szCs w:val="14"/>
                    </w:rPr>
                  </w:pPr>
                  <w:proofErr w:type="spellStart"/>
                  <w:r w:rsidRPr="00AD0793"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 w:rsidRPr="00AD0793"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AF2" w:rsidRPr="00AD0793" w:rsidRDefault="00F37AF2" w:rsidP="00F37AF2">
                  <w:pPr>
                    <w:widowControl w:val="0"/>
                    <w:suppressAutoHyphens w:val="0"/>
                    <w:spacing w:after="0"/>
                    <w:rPr>
                      <w:sz w:val="14"/>
                      <w:szCs w:val="14"/>
                    </w:rPr>
                  </w:pPr>
                  <w:r w:rsidRPr="00AD0793">
                    <w:rPr>
                      <w:sz w:val="14"/>
                      <w:szCs w:val="14"/>
                    </w:rPr>
                    <w:t>π</w:t>
                  </w:r>
                  <w:proofErr w:type="spellStart"/>
                  <w:r w:rsidRPr="00AD0793"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AF2" w:rsidRPr="00AD0793" w:rsidRDefault="00F37AF2" w:rsidP="00F37AF2">
                  <w:pPr>
                    <w:widowControl w:val="0"/>
                    <w:suppressAutoHyphens w:val="0"/>
                    <w:spacing w:after="0"/>
                    <w:rPr>
                      <w:sz w:val="14"/>
                      <w:szCs w:val="14"/>
                    </w:rPr>
                  </w:pPr>
                  <w:proofErr w:type="spellStart"/>
                  <w:r w:rsidRPr="00AD0793"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AF2" w:rsidRPr="00AD0793" w:rsidRDefault="00F37AF2" w:rsidP="00F37AF2">
                  <w:pPr>
                    <w:widowControl w:val="0"/>
                    <w:suppressAutoHyphens w:val="0"/>
                    <w:spacing w:after="0"/>
                  </w:pPr>
                  <w:r w:rsidRPr="00AD0793"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 w:rsidRPr="00AD0793">
                    <w:rPr>
                      <w:sz w:val="14"/>
                      <w:szCs w:val="14"/>
                    </w:rPr>
                    <w:t>λή</w:t>
                  </w:r>
                  <w:proofErr w:type="spellEnd"/>
                  <w:r w:rsidRPr="00AD0793"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F37AF2" w:rsidRPr="00AD0793" w:rsidTr="00F37AF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AF2" w:rsidRPr="00AD0793" w:rsidRDefault="00F37AF2" w:rsidP="00F37AF2">
                  <w:pPr>
                    <w:widowControl w:val="0"/>
                    <w:suppressAutoHyphens w:val="0"/>
                    <w:snapToGrid w:val="0"/>
                    <w:spacing w:after="0"/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AF2" w:rsidRPr="00AD0793" w:rsidRDefault="00F37AF2" w:rsidP="00F37AF2">
                  <w:pPr>
                    <w:widowControl w:val="0"/>
                    <w:suppressAutoHyphens w:val="0"/>
                    <w:snapToGrid w:val="0"/>
                    <w:spacing w:after="0"/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AF2" w:rsidRPr="00AD0793" w:rsidRDefault="00F37AF2" w:rsidP="00F37AF2">
                  <w:pPr>
                    <w:widowControl w:val="0"/>
                    <w:suppressAutoHyphens w:val="0"/>
                    <w:snapToGrid w:val="0"/>
                    <w:spacing w:after="0"/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AF2" w:rsidRPr="00AD0793" w:rsidRDefault="00F37AF2" w:rsidP="00F37AF2">
                  <w:pPr>
                    <w:widowControl w:val="0"/>
                    <w:suppressAutoHyphens w:val="0"/>
                    <w:snapToGrid w:val="0"/>
                    <w:spacing w:after="0"/>
                  </w:pPr>
                </w:p>
              </w:tc>
            </w:tr>
          </w:tbl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</w:p>
        </w:tc>
      </w:tr>
      <w:tr w:rsidR="00F37AF2" w:rsidRPr="004C115B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lastRenderedPageBreak/>
              <w:t xml:space="preserve">2) Ο οικονομικός φορέας μπορεί να χρησιμοποιήσει το ακόλουθο </w:t>
            </w:r>
            <w:r w:rsidRPr="00AD0793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AD0793">
              <w:rPr>
                <w:rStyle w:val="afa"/>
              </w:rPr>
              <w:endnoteReference w:id="41"/>
            </w:r>
            <w:r w:rsidRPr="00AD0793">
              <w:rPr>
                <w:lang w:val="el-GR"/>
              </w:rPr>
              <w:t>, ιδίως τους υπεύθυνους για τον έλεγχο της ποιότητας: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>[……..........................]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>[……]</w:t>
            </w:r>
          </w:p>
        </w:tc>
      </w:tr>
      <w:tr w:rsidR="00F37AF2" w:rsidRPr="004C115B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 xml:space="preserve">3) Ο οικονομικός φορέας χρησιμοποιεί τον ακόλουθο </w:t>
            </w:r>
            <w:r w:rsidRPr="00AD0793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AD0793">
              <w:rPr>
                <w:lang w:val="el-GR"/>
              </w:rPr>
              <w:t xml:space="preserve"> και τα </w:t>
            </w:r>
            <w:r w:rsidRPr="00AD0793">
              <w:rPr>
                <w:b/>
                <w:lang w:val="el-GR"/>
              </w:rPr>
              <w:t>μέσα μελέτης και έρευνας</w:t>
            </w:r>
            <w:r w:rsidRPr="00AD0793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>[……]</w:t>
            </w:r>
          </w:p>
        </w:tc>
      </w:tr>
      <w:tr w:rsidR="00F37AF2" w:rsidRPr="004C115B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AD0793">
              <w:rPr>
                <w:b/>
                <w:lang w:val="el-GR"/>
              </w:rPr>
              <w:t>διαχείρισης της αλυσίδας εφοδιασμού</w:t>
            </w:r>
            <w:r w:rsidRPr="00AD0793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>[....……]</w:t>
            </w:r>
          </w:p>
        </w:tc>
      </w:tr>
      <w:tr w:rsidR="00F37AF2" w:rsidRPr="004C115B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b/>
                <w:i/>
                <w:lang w:val="el-GR"/>
              </w:rPr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 xml:space="preserve">Ο οικονομικός φορέας </w:t>
            </w:r>
            <w:r w:rsidRPr="00AD0793">
              <w:rPr>
                <w:b/>
                <w:lang w:val="el-GR"/>
              </w:rPr>
              <w:t>θα</w:t>
            </w:r>
            <w:r w:rsidRPr="00AD0793">
              <w:rPr>
                <w:lang w:val="el-GR"/>
              </w:rPr>
              <w:t xml:space="preserve"> επιτρέπει τη διενέργεια </w:t>
            </w:r>
            <w:r w:rsidRPr="00AD0793">
              <w:rPr>
                <w:b/>
                <w:lang w:val="el-GR"/>
              </w:rPr>
              <w:t>ελέγχων</w:t>
            </w:r>
            <w:r w:rsidRPr="00AD0793">
              <w:rPr>
                <w:rStyle w:val="afa"/>
              </w:rPr>
              <w:endnoteReference w:id="42"/>
            </w:r>
            <w:r w:rsidRPr="00AD0793">
              <w:rPr>
                <w:lang w:val="el-GR"/>
              </w:rPr>
              <w:t xml:space="preserve"> όσον αφορά το </w:t>
            </w:r>
            <w:r w:rsidRPr="00AD0793">
              <w:rPr>
                <w:b/>
                <w:lang w:val="el-GR"/>
              </w:rPr>
              <w:t>παραγωγικό δυναμικό</w:t>
            </w:r>
            <w:r w:rsidRPr="00AD0793">
              <w:rPr>
                <w:lang w:val="el-GR"/>
              </w:rPr>
              <w:t xml:space="preserve"> ή τις </w:t>
            </w:r>
            <w:r w:rsidRPr="00AD0793">
              <w:rPr>
                <w:b/>
                <w:lang w:val="el-GR"/>
              </w:rPr>
              <w:t>τεχνικές ικανότητες</w:t>
            </w:r>
            <w:r w:rsidRPr="00AD0793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AD0793">
              <w:rPr>
                <w:b/>
                <w:lang w:val="el-GR"/>
              </w:rPr>
              <w:t>μέσα μελέτης και έρευνας</w:t>
            </w:r>
            <w:r w:rsidRPr="00AD0793">
              <w:rPr>
                <w:lang w:val="el-GR"/>
              </w:rPr>
              <w:t xml:space="preserve"> που αυτός διαθέτει καθώς και τα </w:t>
            </w:r>
            <w:r w:rsidRPr="00AD0793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 xml:space="preserve">[] Ναι [] </w:t>
            </w:r>
            <w:proofErr w:type="spellStart"/>
            <w:r w:rsidRPr="00AD0793">
              <w:t>Όχι</w:t>
            </w:r>
            <w:proofErr w:type="spellEnd"/>
          </w:p>
        </w:tc>
      </w:tr>
      <w:tr w:rsidR="00F37AF2" w:rsidRPr="004C115B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 xml:space="preserve">6) Οι ακόλουθοι </w:t>
            </w:r>
            <w:r w:rsidRPr="00AD0793">
              <w:rPr>
                <w:b/>
                <w:lang w:val="el-GR"/>
              </w:rPr>
              <w:t>τίτλοι σπουδών και επαγγελματικών προσόντων</w:t>
            </w:r>
            <w:r w:rsidRPr="00AD0793">
              <w:rPr>
                <w:lang w:val="el-GR"/>
              </w:rPr>
              <w:t xml:space="preserve"> διατίθενται από: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  <w:lang w:val="el-GR"/>
              </w:rPr>
            </w:pPr>
            <w:r w:rsidRPr="00AD0793">
              <w:rPr>
                <w:lang w:val="el-GR"/>
              </w:rPr>
              <w:t>α) τον ίδιο τον πάροχο υπηρεσιών ή τον εργολάβο,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b/>
                <w:i/>
                <w:lang w:val="el-GR"/>
              </w:rPr>
              <w:t>και/ή</w:t>
            </w:r>
            <w:r w:rsidRPr="00AD0793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proofErr w:type="gramStart"/>
            <w:r w:rsidRPr="00AD0793">
              <w:t>α</w:t>
            </w:r>
            <w:proofErr w:type="gramEnd"/>
            <w:r w:rsidRPr="00AD0793">
              <w:t>)[......................................……]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>β) [……]</w:t>
            </w:r>
          </w:p>
        </w:tc>
      </w:tr>
      <w:tr w:rsidR="00F37AF2" w:rsidRPr="004C115B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5D741E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5D741E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5D741E">
              <w:rPr>
                <w:b/>
                <w:lang w:val="el-GR"/>
              </w:rPr>
              <w:t>μέτρα περιβαλλοντικής διαχείρισης</w:t>
            </w:r>
            <w:r w:rsidRPr="005D741E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6F4D7D" w:rsidRDefault="00F37AF2" w:rsidP="00F37AF2">
            <w:pPr>
              <w:widowControl w:val="0"/>
              <w:suppressAutoHyphens w:val="0"/>
              <w:spacing w:after="0"/>
            </w:pPr>
            <w:r w:rsidRPr="006F4D7D">
              <w:t>[……]</w:t>
            </w:r>
          </w:p>
        </w:tc>
      </w:tr>
      <w:tr w:rsidR="00F37AF2" w:rsidRPr="004C115B" w:rsidTr="00F37AF2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lastRenderedPageBreak/>
              <w:t xml:space="preserve">8) Το </w:t>
            </w:r>
            <w:r w:rsidRPr="00AD0793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AD0793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 xml:space="preserve">[........], [.........]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 xml:space="preserve">[........], [.........]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 xml:space="preserve">[........], [.........]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proofErr w:type="spellStart"/>
            <w:r w:rsidRPr="00AD0793">
              <w:t>Έτος</w:t>
            </w:r>
            <w:proofErr w:type="spellEnd"/>
            <w:r w:rsidRPr="00AD0793">
              <w:t>, α</w:t>
            </w:r>
            <w:proofErr w:type="spellStart"/>
            <w:r w:rsidRPr="00AD0793">
              <w:t>ριθμός</w:t>
            </w:r>
            <w:proofErr w:type="spellEnd"/>
            <w:r w:rsidRPr="00AD0793">
              <w:t xml:space="preserve"> </w:t>
            </w:r>
            <w:proofErr w:type="spellStart"/>
            <w:r w:rsidRPr="00AD0793">
              <w:t>διευθυντικών</w:t>
            </w:r>
            <w:proofErr w:type="spellEnd"/>
            <w:r w:rsidRPr="00AD0793">
              <w:t xml:space="preserve"> </w:t>
            </w:r>
            <w:proofErr w:type="spellStart"/>
            <w:r w:rsidRPr="00AD0793">
              <w:t>στελεχών</w:t>
            </w:r>
            <w:proofErr w:type="spellEnd"/>
            <w:r w:rsidRPr="00AD0793">
              <w:t>: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 xml:space="preserve">[........], [.........]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 xml:space="preserve">[........], [.........] </w:t>
            </w:r>
          </w:p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 xml:space="preserve">[........], [.........] </w:t>
            </w:r>
          </w:p>
        </w:tc>
      </w:tr>
      <w:tr w:rsidR="00F37AF2" w:rsidRPr="004C115B" w:rsidTr="00F37AF2">
        <w:trPr>
          <w:jc w:val="center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D0793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AD0793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AD0793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D0793" w:rsidRDefault="00F37AF2" w:rsidP="00F37AF2">
            <w:pPr>
              <w:widowControl w:val="0"/>
              <w:suppressAutoHyphens w:val="0"/>
              <w:spacing w:after="0"/>
            </w:pPr>
            <w:r w:rsidRPr="00AD0793">
              <w:t>[……]</w:t>
            </w:r>
          </w:p>
        </w:tc>
      </w:tr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10) Ο οικονομικός φορέας </w:t>
            </w:r>
            <w:r w:rsidRPr="00A7168A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4A40BE">
              <w:rPr>
                <w:rStyle w:val="afa"/>
              </w:rPr>
              <w:endnoteReference w:id="43"/>
            </w:r>
            <w:r w:rsidRPr="00A7168A">
              <w:rPr>
                <w:lang w:val="el-GR"/>
              </w:rPr>
              <w:t xml:space="preserve"> το ακόλουθο</w:t>
            </w:r>
            <w:r w:rsidRPr="00A7168A">
              <w:rPr>
                <w:b/>
                <w:lang w:val="el-GR"/>
              </w:rPr>
              <w:t xml:space="preserve"> τμήμα (δηλ. ποσοστό)</w:t>
            </w:r>
            <w:r w:rsidRPr="00A7168A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t>[....……]</w:t>
            </w:r>
          </w:p>
        </w:tc>
      </w:tr>
      <w:tr w:rsidR="00F37AF2" w:rsidRPr="00A7168A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11) Για </w:t>
            </w:r>
            <w:r w:rsidRPr="00A7168A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A7168A">
              <w:rPr>
                <w:lang w:val="el-GR"/>
              </w:rPr>
              <w:t>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7168A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7168A">
              <w:rPr>
                <w:lang w:val="el-GR"/>
              </w:rPr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F37AF2" w:rsidRPr="00A7168A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 xml:space="preserve">12) Για </w:t>
            </w:r>
            <w:r w:rsidRPr="00A7168A">
              <w:rPr>
                <w:b/>
                <w:i/>
                <w:lang w:val="el-GR"/>
              </w:rPr>
              <w:t>δημόσιες συμβάσεις προμηθειών</w:t>
            </w:r>
            <w:r w:rsidRPr="00A7168A">
              <w:rPr>
                <w:lang w:val="el-GR"/>
              </w:rPr>
              <w:t>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lang w:val="el-GR"/>
              </w:rPr>
            </w:pPr>
            <w:r w:rsidRPr="00A7168A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A7168A">
              <w:rPr>
                <w:b/>
                <w:lang w:val="el-GR"/>
              </w:rPr>
              <w:t>πιστοποιητικά</w:t>
            </w:r>
            <w:r w:rsidRPr="00A7168A">
              <w:rPr>
                <w:lang w:val="el-GR"/>
              </w:rPr>
              <w:t xml:space="preserve"> που έχουν εκδοθεί από επίσημα </w:t>
            </w:r>
            <w:r w:rsidRPr="00A7168A">
              <w:rPr>
                <w:b/>
                <w:lang w:val="el-GR"/>
              </w:rPr>
              <w:t>ινστιτούτα ελέγχου ποιότητας</w:t>
            </w:r>
            <w:r w:rsidRPr="00A7168A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επαληθευόμενη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  <w:r w:rsidRPr="00A7168A">
              <w:rPr>
                <w:b/>
                <w:lang w:val="el-GR"/>
              </w:rPr>
              <w:t>Εάν όχι</w:t>
            </w:r>
            <w:r w:rsidRPr="00A7168A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napToGrid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lang w:val="el-GR"/>
              </w:rPr>
              <w:t>[….............................................]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i/>
                <w:lang w:val="el-GR"/>
              </w:rPr>
              <w:t xml:space="preserve">(διαδικτυακή διεύθυνση, αρχή ή φορέας έκδοσης, </w:t>
            </w:r>
            <w:r w:rsidRPr="00A7168A">
              <w:rPr>
                <w:i/>
                <w:lang w:val="el-GR"/>
              </w:rPr>
              <w:lastRenderedPageBreak/>
              <w:t>επακριβή στοιχεία αναφοράς των εγγράφων): [……][……][……]</w:t>
            </w:r>
          </w:p>
        </w:tc>
      </w:tr>
    </w:tbl>
    <w:p w:rsidR="00F37AF2" w:rsidRPr="00A7168A" w:rsidRDefault="00F37AF2" w:rsidP="00F37AF2">
      <w:pPr>
        <w:suppressAutoHyphens w:val="0"/>
        <w:spacing w:after="0"/>
        <w:jc w:val="left"/>
        <w:rPr>
          <w:b/>
          <w:bCs/>
          <w:lang w:val="el-GR"/>
        </w:rPr>
      </w:pPr>
      <w:r w:rsidRPr="00A7168A">
        <w:rPr>
          <w:b/>
          <w:bCs/>
          <w:lang w:val="el-GR"/>
        </w:rPr>
        <w:lastRenderedPageBreak/>
        <w:br w:type="page"/>
      </w:r>
    </w:p>
    <w:p w:rsidR="00F37AF2" w:rsidRPr="00A7168A" w:rsidRDefault="00F37AF2" w:rsidP="00F37AF2">
      <w:pPr>
        <w:widowControl w:val="0"/>
        <w:suppressAutoHyphens w:val="0"/>
        <w:jc w:val="center"/>
        <w:rPr>
          <w:b/>
          <w:i/>
          <w:lang w:val="el-GR"/>
        </w:rPr>
      </w:pPr>
      <w:r w:rsidRPr="00A7168A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F37AF2" w:rsidRPr="00A7168A" w:rsidRDefault="00F37AF2" w:rsidP="00F37A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 w:val="0"/>
        <w:rPr>
          <w:b/>
          <w:i/>
          <w:lang w:val="el-GR"/>
        </w:rPr>
      </w:pPr>
      <w:r w:rsidRPr="00A7168A">
        <w:rPr>
          <w:b/>
          <w:i/>
          <w:lang w:val="el-GR"/>
        </w:rPr>
        <w:t xml:space="preserve">Ο οικονομικός φορέας πρέπει να παράσχει πληροφορίες </w:t>
      </w:r>
      <w:r w:rsidRPr="00A7168A">
        <w:rPr>
          <w:b/>
          <w:u w:val="single"/>
          <w:lang w:val="el-GR"/>
        </w:rPr>
        <w:t>μόνον</w:t>
      </w:r>
      <w:r w:rsidRPr="00A7168A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  <w:lang w:val="el-GR"/>
              </w:rPr>
            </w:pPr>
            <w:r w:rsidRPr="00A7168A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F37AF2" w:rsidRPr="00A7168A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color w:val="000000"/>
                <w:lang w:val="el-GR"/>
              </w:rPr>
            </w:pPr>
            <w:r w:rsidRPr="00A7168A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A7168A">
              <w:rPr>
                <w:b/>
                <w:color w:val="000000"/>
                <w:lang w:val="el-GR"/>
              </w:rPr>
              <w:t>πιστοποιητικά</w:t>
            </w:r>
            <w:r w:rsidRPr="00A7168A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A7168A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A7168A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color w:val="000000"/>
                <w:lang w:val="el-GR"/>
              </w:rPr>
            </w:pPr>
            <w:r w:rsidRPr="00A7168A">
              <w:rPr>
                <w:b/>
                <w:color w:val="000000"/>
                <w:lang w:val="el-GR"/>
              </w:rPr>
              <w:t>Εάν όχι</w:t>
            </w:r>
            <w:r w:rsidRPr="00A7168A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lang w:val="el-GR"/>
              </w:rPr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  <w:r w:rsidRPr="00A7168A">
              <w:rPr>
                <w:lang w:val="el-GR"/>
              </w:rPr>
              <w:t>[……] [……]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F37AF2" w:rsidRPr="00A7168A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b/>
                <w:lang w:val="el-GR"/>
              </w:rPr>
            </w:pPr>
            <w:r w:rsidRPr="00A7168A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A7168A">
              <w:rPr>
                <w:b/>
                <w:lang w:val="el-GR"/>
              </w:rPr>
              <w:t>πιστοποιητικά</w:t>
            </w:r>
            <w:r w:rsidRPr="00A7168A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A7168A">
              <w:rPr>
                <w:b/>
                <w:lang w:val="el-GR"/>
              </w:rPr>
              <w:t>συστήματα ή πρότυπα περιβαλλοντικής διαχείρισης</w:t>
            </w:r>
            <w:r w:rsidRPr="00A7168A">
              <w:rPr>
                <w:lang w:val="el-GR"/>
              </w:rPr>
              <w:t>;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b/>
                <w:lang w:val="el-GR"/>
              </w:rPr>
              <w:t>Εάν όχι</w:t>
            </w:r>
            <w:r w:rsidRPr="00A7168A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A7168A">
              <w:rPr>
                <w:b/>
                <w:lang w:val="el-GR"/>
              </w:rPr>
              <w:t>συστήματα ή πρότυπα περιβαλλοντικής διαχείρισης</w:t>
            </w:r>
            <w:r w:rsidRPr="00A7168A">
              <w:rPr>
                <w:lang w:val="el-GR"/>
              </w:rPr>
              <w:t>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lang w:val="el-GR"/>
              </w:rPr>
            </w:pPr>
            <w:r w:rsidRPr="00A7168A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lang w:val="el-GR"/>
              </w:rPr>
              <w:t>[] Ναι [] Όχι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  <w:r w:rsidRPr="00A7168A">
              <w:rPr>
                <w:lang w:val="el-GR"/>
              </w:rPr>
              <w:t>[……] [……]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i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jc w:val="left"/>
              <w:rPr>
                <w:lang w:val="el-GR"/>
              </w:rPr>
            </w:pPr>
            <w:r w:rsidRPr="00A7168A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F37AF2" w:rsidRPr="00A7168A" w:rsidRDefault="00F37AF2" w:rsidP="00F37AF2">
      <w:pPr>
        <w:widowControl w:val="0"/>
        <w:suppressAutoHyphens w:val="0"/>
        <w:jc w:val="center"/>
        <w:rPr>
          <w:lang w:val="el-GR"/>
        </w:rPr>
      </w:pPr>
    </w:p>
    <w:p w:rsidR="00F37AF2" w:rsidRPr="00A7168A" w:rsidRDefault="00F37AF2" w:rsidP="00F37AF2">
      <w:pPr>
        <w:suppressAutoHyphens w:val="0"/>
        <w:spacing w:after="0"/>
        <w:jc w:val="left"/>
        <w:rPr>
          <w:lang w:val="el-GR"/>
        </w:rPr>
      </w:pPr>
      <w:r w:rsidRPr="00A7168A">
        <w:rPr>
          <w:lang w:val="el-GR"/>
        </w:rPr>
        <w:br w:type="page"/>
      </w:r>
    </w:p>
    <w:p w:rsidR="00F37AF2" w:rsidRPr="00A7168A" w:rsidRDefault="00F37AF2" w:rsidP="00F37AF2">
      <w:pPr>
        <w:widowControl w:val="0"/>
        <w:suppressAutoHyphens w:val="0"/>
        <w:jc w:val="center"/>
        <w:rPr>
          <w:b/>
          <w:i/>
          <w:lang w:val="el-GR"/>
        </w:rPr>
      </w:pPr>
      <w:r w:rsidRPr="00A7168A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A7168A">
        <w:rPr>
          <w:b/>
          <w:bCs/>
          <w:lang w:val="el-GR"/>
        </w:rPr>
        <w:t>: Περιορισμός του αριθμού των πληρούντων τα κριτήρια επιλογής υποψηφίων</w:t>
      </w:r>
    </w:p>
    <w:p w:rsidR="00F37AF2" w:rsidRPr="00A7168A" w:rsidRDefault="00F37AF2" w:rsidP="00F37A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 w:val="0"/>
        <w:rPr>
          <w:b/>
          <w:i/>
          <w:u w:val="single"/>
          <w:lang w:val="el-GR"/>
        </w:rPr>
      </w:pPr>
      <w:r w:rsidRPr="00A7168A">
        <w:rPr>
          <w:b/>
          <w:i/>
          <w:lang w:val="el-GR"/>
        </w:rPr>
        <w:t xml:space="preserve">Ο οικονομικός φορέας πρέπει να παράσχει πληροφορίες </w:t>
      </w:r>
      <w:r w:rsidRPr="00A7168A">
        <w:rPr>
          <w:b/>
          <w:u w:val="single"/>
          <w:lang w:val="el-GR"/>
        </w:rPr>
        <w:t>μόνον</w:t>
      </w:r>
      <w:r w:rsidRPr="00A7168A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A7168A">
        <w:rPr>
          <w:b/>
          <w:lang w:val="el-GR"/>
        </w:rPr>
        <w:t>εφόσον συντρέχει περίπτωση</w:t>
      </w:r>
      <w:r w:rsidRPr="00A7168A">
        <w:rPr>
          <w:b/>
          <w:i/>
          <w:lang w:val="el-GR"/>
        </w:rPr>
        <w:t>,</w:t>
      </w:r>
      <w:r w:rsidRPr="00A7168A">
        <w:rPr>
          <w:b/>
          <w:i/>
          <w:u w:val="single"/>
          <w:lang w:val="el-GR"/>
        </w:rPr>
        <w:t xml:space="preserve"> </w:t>
      </w:r>
      <w:r w:rsidRPr="00A7168A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F37AF2" w:rsidRPr="00A7168A" w:rsidRDefault="00F37AF2" w:rsidP="00F37AF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 w:val="0"/>
        <w:rPr>
          <w:b/>
          <w:lang w:val="el-GR"/>
        </w:rPr>
      </w:pPr>
      <w:r w:rsidRPr="00A7168A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F37AF2" w:rsidRPr="00A7168A" w:rsidRDefault="00F37AF2" w:rsidP="00F37AF2">
      <w:pPr>
        <w:widowControl w:val="0"/>
        <w:suppressAutoHyphens w:val="0"/>
        <w:rPr>
          <w:b/>
          <w:i/>
          <w:lang w:val="el-GR"/>
        </w:rPr>
      </w:pPr>
      <w:r w:rsidRPr="00A7168A">
        <w:rPr>
          <w:b/>
          <w:lang w:val="el-GR"/>
        </w:rPr>
        <w:t>Ο οικονομικός φορέας δηλώνει ότι: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37AF2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Default="00F37AF2" w:rsidP="00F37AF2">
            <w:pPr>
              <w:widowControl w:val="0"/>
              <w:suppressAutoHyphens w:val="0"/>
              <w:spacing w:after="0"/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F37AF2" w:rsidRPr="00A7168A" w:rsidTr="00F37AF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  <w:r w:rsidRPr="00A7168A">
              <w:rPr>
                <w:b/>
                <w:strike/>
                <w:lang w:val="el-GR"/>
              </w:rPr>
              <w:t>Πληροί</w:t>
            </w:r>
            <w:r w:rsidRPr="00A7168A">
              <w:rPr>
                <w:strike/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strike/>
                <w:lang w:val="el-GR"/>
              </w:rPr>
            </w:pPr>
            <w:r w:rsidRPr="00A7168A">
              <w:rPr>
                <w:strike/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A7168A">
              <w:rPr>
                <w:b/>
                <w:strike/>
                <w:lang w:val="el-GR"/>
              </w:rPr>
              <w:t>καθένα από αυτά</w:t>
            </w:r>
            <w:r w:rsidRPr="00A7168A">
              <w:rPr>
                <w:strike/>
                <w:lang w:val="el-GR"/>
              </w:rPr>
              <w:t xml:space="preserve"> αν ο οικονομικός φορέας διαθέτει τα απαιτούμενα έγγραφα: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  <w:r w:rsidRPr="00A7168A">
              <w:rPr>
                <w:i/>
                <w:strike/>
                <w:lang w:val="el-GR"/>
              </w:rPr>
              <w:t>Εάν ορισμένα από τα εν λόγω πιστοποιητικά ή λοιπές μορφές αποδεικτικών στοιχείων διατίθενται ηλεκτρονικά</w:t>
            </w:r>
            <w:r w:rsidRPr="007E13A6">
              <w:rPr>
                <w:rStyle w:val="afa"/>
                <w:i/>
                <w:strike/>
              </w:rPr>
              <w:endnoteReference w:id="44"/>
            </w:r>
            <w:r w:rsidRPr="00A7168A">
              <w:rPr>
                <w:i/>
                <w:strike/>
                <w:lang w:val="el-GR"/>
              </w:rPr>
              <w:t xml:space="preserve">, αναφέρετε για το </w:t>
            </w:r>
            <w:r w:rsidRPr="00A7168A">
              <w:rPr>
                <w:b/>
                <w:i/>
                <w:strike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  <w:r w:rsidRPr="00A7168A">
              <w:rPr>
                <w:strike/>
                <w:lang w:val="el-GR"/>
              </w:rPr>
              <w:t>[….]</w:t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  <w:r w:rsidRPr="00A7168A">
              <w:rPr>
                <w:strike/>
                <w:lang w:val="el-GR"/>
              </w:rPr>
              <w:t>[] Ναι [] Όχι</w:t>
            </w:r>
            <w:r w:rsidRPr="007E13A6">
              <w:rPr>
                <w:rStyle w:val="afa"/>
                <w:strike/>
              </w:rPr>
              <w:endnoteReference w:id="45"/>
            </w: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i/>
                <w:strike/>
                <w:lang w:val="el-GR"/>
              </w:rPr>
            </w:pPr>
          </w:p>
          <w:p w:rsidR="00F37AF2" w:rsidRPr="00A7168A" w:rsidRDefault="00F37AF2" w:rsidP="00F37AF2">
            <w:pPr>
              <w:widowControl w:val="0"/>
              <w:suppressAutoHyphens w:val="0"/>
              <w:spacing w:after="0"/>
              <w:rPr>
                <w:strike/>
                <w:lang w:val="el-GR"/>
              </w:rPr>
            </w:pPr>
            <w:r w:rsidRPr="00A7168A">
              <w:rPr>
                <w:i/>
                <w:strike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  <w:r w:rsidRPr="007E13A6">
              <w:rPr>
                <w:rStyle w:val="afa"/>
                <w:i/>
                <w:strike/>
              </w:rPr>
              <w:endnoteReference w:id="46"/>
            </w:r>
          </w:p>
        </w:tc>
      </w:tr>
    </w:tbl>
    <w:p w:rsidR="00F37AF2" w:rsidRDefault="00F37AF2" w:rsidP="00F37AF2">
      <w:pPr>
        <w:pStyle w:val="ChapterTitle"/>
        <w:keepNext w:val="0"/>
        <w:widowControl w:val="0"/>
        <w:suppressAutoHyphens w:val="0"/>
      </w:pPr>
    </w:p>
    <w:p w:rsidR="00F37AF2" w:rsidRDefault="00F37AF2" w:rsidP="00F37AF2">
      <w:pPr>
        <w:pStyle w:val="ChapterTitle"/>
        <w:keepNext w:val="0"/>
        <w:widowControl w:val="0"/>
        <w:suppressAutoHyphens w:val="0"/>
        <w:rPr>
          <w:i/>
        </w:rPr>
      </w:pPr>
      <w:r>
        <w:br w:type="page"/>
      </w:r>
      <w:r>
        <w:rPr>
          <w:bCs/>
        </w:rPr>
        <w:lastRenderedPageBreak/>
        <w:t>Μέρος VI: Τελικές δηλώσεις</w:t>
      </w:r>
    </w:p>
    <w:p w:rsidR="00F37AF2" w:rsidRPr="00A7168A" w:rsidRDefault="00F37AF2" w:rsidP="00F37AF2">
      <w:pPr>
        <w:widowControl w:val="0"/>
        <w:suppressAutoHyphens w:val="0"/>
        <w:rPr>
          <w:i/>
          <w:lang w:val="el-GR"/>
        </w:rPr>
      </w:pPr>
      <w:r w:rsidRPr="00A7168A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A7168A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F37AF2" w:rsidRPr="00A7168A" w:rsidRDefault="00F37AF2" w:rsidP="00F37AF2">
      <w:pPr>
        <w:widowControl w:val="0"/>
        <w:suppressAutoHyphens w:val="0"/>
        <w:rPr>
          <w:i/>
          <w:lang w:val="el-GR"/>
        </w:rPr>
      </w:pPr>
      <w:r w:rsidRPr="00A7168A">
        <w:rPr>
          <w:i/>
          <w:lang w:val="el-GR"/>
        </w:rPr>
        <w:t>Ο κάτωθι υπογεγραμμένος, δηλώνω επισήμως ότι είμαι</w:t>
      </w:r>
      <w:r w:rsidRPr="009A6E3A">
        <w:rPr>
          <w:i/>
          <w:lang w:val="el-GR"/>
        </w:rPr>
        <w:t xml:space="preserve"> </w:t>
      </w:r>
      <w:r w:rsidRPr="00A7168A">
        <w:rPr>
          <w:i/>
          <w:lang w:val="el-GR"/>
        </w:rPr>
        <w:t>σε θέση, κατόπιν αιτήματος και χωρίς καθυστέρηση, να προσκομίσω τα πιστοποιητικά και τις λοιπές μορφές αποδεικτικών εγγράφων που αναφέρονται</w:t>
      </w:r>
      <w:r w:rsidRPr="002F6B21">
        <w:rPr>
          <w:rStyle w:val="aff0"/>
        </w:rPr>
        <w:endnoteReference w:id="47"/>
      </w:r>
      <w:r w:rsidRPr="00A7168A">
        <w:rPr>
          <w:i/>
          <w:lang w:val="el-GR"/>
        </w:rPr>
        <w:t>, εκτός εάν :</w:t>
      </w:r>
    </w:p>
    <w:p w:rsidR="00F37AF2" w:rsidRPr="00A7168A" w:rsidRDefault="00F37AF2" w:rsidP="00F37AF2">
      <w:pPr>
        <w:widowControl w:val="0"/>
        <w:suppressAutoHyphens w:val="0"/>
        <w:rPr>
          <w:rStyle w:val="afa"/>
          <w:i/>
          <w:lang w:val="el-GR"/>
        </w:rPr>
      </w:pPr>
      <w:r w:rsidRPr="00A7168A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2F6B21">
        <w:rPr>
          <w:rStyle w:val="afa"/>
        </w:rPr>
        <w:endnoteReference w:id="48"/>
      </w:r>
      <w:r w:rsidRPr="00A7168A">
        <w:rPr>
          <w:rStyle w:val="afa"/>
          <w:i/>
          <w:lang w:val="el-GR"/>
        </w:rPr>
        <w:t>.</w:t>
      </w:r>
    </w:p>
    <w:p w:rsidR="00F37AF2" w:rsidRPr="00A7168A" w:rsidRDefault="00F37AF2" w:rsidP="00F37AF2">
      <w:pPr>
        <w:widowControl w:val="0"/>
        <w:suppressAutoHyphens w:val="0"/>
        <w:rPr>
          <w:i/>
          <w:lang w:val="el-GR"/>
        </w:rPr>
      </w:pPr>
      <w:r w:rsidRPr="00A7168A">
        <w:rPr>
          <w:rStyle w:val="afa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F37AF2" w:rsidRDefault="00F37AF2" w:rsidP="00F37AF2">
      <w:pPr>
        <w:widowControl w:val="0"/>
        <w:suppressAutoHyphens w:val="0"/>
        <w:rPr>
          <w:i/>
          <w:lang w:val="el-GR"/>
        </w:rPr>
      </w:pPr>
      <w:r w:rsidRPr="00A7168A">
        <w:rPr>
          <w:i/>
          <w:lang w:val="el-GR"/>
        </w:rPr>
        <w:t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Δήλ</w:t>
      </w:r>
      <w:r>
        <w:rPr>
          <w:i/>
          <w:lang w:val="el-GR"/>
        </w:rPr>
        <w:t>ω</w:t>
      </w:r>
      <w:r w:rsidRPr="00A7168A">
        <w:rPr>
          <w:i/>
          <w:lang w:val="el-GR"/>
        </w:rPr>
        <w:t xml:space="preserve">σης για τους σκοπούς τ... </w:t>
      </w:r>
      <w:r w:rsidRPr="00A7168A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A7168A">
        <w:rPr>
          <w:i/>
          <w:lang w:val="el-GR"/>
        </w:rPr>
        <w:t>.</w:t>
      </w:r>
    </w:p>
    <w:p w:rsidR="00EB0B93" w:rsidRDefault="00EB0B93" w:rsidP="00F37AF2">
      <w:pPr>
        <w:widowControl w:val="0"/>
        <w:suppressAutoHyphens w:val="0"/>
        <w:rPr>
          <w:i/>
          <w:lang w:val="el-GR"/>
        </w:rPr>
      </w:pPr>
      <w:r w:rsidRPr="00A7168A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A7168A">
        <w:rPr>
          <w:i/>
          <w:lang w:val="el-GR"/>
        </w:rPr>
        <w:t>ές</w:t>
      </w:r>
      <w:proofErr w:type="spellEnd"/>
      <w:r w:rsidRPr="00A7168A">
        <w:rPr>
          <w:i/>
          <w:lang w:val="el-GR"/>
        </w:rPr>
        <w:t xml:space="preserve">): [……]   </w:t>
      </w:r>
    </w:p>
    <w:p w:rsidR="00EB0B93" w:rsidRPr="00A7168A" w:rsidRDefault="00EB0B93" w:rsidP="00F37AF2">
      <w:pPr>
        <w:widowControl w:val="0"/>
        <w:suppressAutoHyphens w:val="0"/>
        <w:rPr>
          <w:i/>
          <w:lang w:val="el-GR"/>
        </w:rPr>
      </w:pPr>
    </w:p>
    <w:p w:rsidR="00F37AF2" w:rsidRPr="00A7168A" w:rsidRDefault="00F37AF2" w:rsidP="00F37AF2">
      <w:pPr>
        <w:widowControl w:val="0"/>
        <w:suppressAutoHyphens w:val="0"/>
        <w:rPr>
          <w:i/>
          <w:lang w:val="el-GR"/>
        </w:rPr>
      </w:pPr>
    </w:p>
    <w:p w:rsidR="00F37AF2" w:rsidRDefault="00F37AF2" w:rsidP="00F37AF2">
      <w:pPr>
        <w:widowControl w:val="0"/>
        <w:suppressAutoHyphens w:val="0"/>
        <w:rPr>
          <w:i/>
          <w:lang w:val="el-GR"/>
        </w:rPr>
      </w:pPr>
      <w:r w:rsidRPr="00A7168A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A7168A">
        <w:rPr>
          <w:i/>
          <w:lang w:val="el-GR"/>
        </w:rPr>
        <w:t>ές</w:t>
      </w:r>
      <w:proofErr w:type="spellEnd"/>
      <w:r w:rsidRPr="00A7168A">
        <w:rPr>
          <w:i/>
          <w:lang w:val="el-GR"/>
        </w:rPr>
        <w:t xml:space="preserve">): [……]   </w:t>
      </w:r>
    </w:p>
    <w:sectPr w:rsidR="00F37AF2" w:rsidSect="008273AE">
      <w:headerReference w:type="default" r:id="rId11"/>
      <w:pgSz w:w="11906" w:h="16838" w:code="9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BA2" w:rsidRDefault="00F65BA2" w:rsidP="008273AE">
      <w:pPr>
        <w:spacing w:after="0"/>
      </w:pPr>
      <w:r>
        <w:separator/>
      </w:r>
    </w:p>
  </w:endnote>
  <w:endnote w:type="continuationSeparator" w:id="0">
    <w:p w:rsidR="00F65BA2" w:rsidRDefault="00F65BA2" w:rsidP="008273AE">
      <w:pPr>
        <w:spacing w:after="0"/>
      </w:pPr>
      <w:r>
        <w:continuationSeparator/>
      </w:r>
    </w:p>
  </w:endnote>
  <w:endnote w:id="1">
    <w:p w:rsidR="00F37AF2" w:rsidRPr="00E4622A" w:rsidRDefault="00F37AF2" w:rsidP="00F37AF2">
      <w:pPr>
        <w:keepNext/>
        <w:pBdr>
          <w:bottom w:val="single" w:sz="12" w:space="1" w:color="000080"/>
        </w:pBdr>
        <w:tabs>
          <w:tab w:val="left" w:pos="0"/>
          <w:tab w:val="left" w:pos="567"/>
        </w:tabs>
        <w:spacing w:before="57" w:after="57"/>
        <w:outlineLvl w:val="1"/>
        <w:rPr>
          <w:b/>
          <w:color w:val="002060"/>
          <w:sz w:val="24"/>
          <w:lang w:val="el-GR"/>
        </w:rPr>
      </w:pPr>
    </w:p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2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3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F62DFA">
        <w:rPr>
          <w:rStyle w:val="DeltaViewInsertion"/>
        </w:rPr>
        <w:t xml:space="preserve">  </w:t>
      </w:r>
    </w:p>
  </w:endnote>
  <w:endnote w:id="4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5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6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7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  <w:t xml:space="preserve"> </w:t>
      </w:r>
    </w:p>
  </w:endnote>
  <w:endnote w:id="8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  <w:t xml:space="preserve"> </w:t>
      </w:r>
    </w:p>
  </w:endnote>
  <w:endnote w:id="9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10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11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12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13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14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15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F62DFA">
        <w:rPr>
          <w:rStyle w:val="DeltaViewInsertion"/>
        </w:rPr>
        <w:tab/>
      </w:r>
    </w:p>
  </w:endnote>
  <w:endnote w:id="16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17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18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19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20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  <w:t xml:space="preserve"> </w:t>
      </w:r>
    </w:p>
  </w:endnote>
  <w:endnote w:id="21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  <w:t xml:space="preserve"> </w:t>
      </w:r>
    </w:p>
  </w:endnote>
  <w:endnote w:id="22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  <w:t xml:space="preserve"> </w:t>
      </w:r>
    </w:p>
  </w:endnote>
  <w:endnote w:id="23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  <w:t xml:space="preserve"> </w:t>
      </w:r>
    </w:p>
  </w:endnote>
  <w:endnote w:id="24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25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26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27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28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29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30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31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  <w:t xml:space="preserve"> </w:t>
      </w:r>
    </w:p>
  </w:endnote>
  <w:endnote w:id="32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33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34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 xml:space="preserve"> </w:t>
      </w:r>
    </w:p>
  </w:endnote>
  <w:endnote w:id="35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  <w:r w:rsidRPr="00A7168A">
        <w:rPr>
          <w:b/>
          <w:i/>
          <w:lang w:val="el-GR"/>
        </w:rPr>
        <w:t xml:space="preserve"> </w:t>
      </w:r>
    </w:p>
  </w:endnote>
  <w:endnote w:id="36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  <w:t xml:space="preserve"> </w:t>
      </w:r>
    </w:p>
  </w:endnote>
  <w:endnote w:id="37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 xml:space="preserve"> </w:t>
      </w:r>
    </w:p>
  </w:endnote>
  <w:endnote w:id="38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39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40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41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42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43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  <w:t xml:space="preserve"> </w:t>
      </w:r>
    </w:p>
  </w:endnote>
  <w:endnote w:id="44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45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46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  <w:r w:rsidRPr="00A7168A">
        <w:rPr>
          <w:lang w:val="el-GR"/>
        </w:rPr>
        <w:tab/>
      </w:r>
    </w:p>
  </w:endnote>
  <w:endnote w:id="47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  <w:endnote w:id="48">
    <w:p w:rsidR="00F37AF2" w:rsidRPr="00A7168A" w:rsidRDefault="00F37AF2" w:rsidP="00F37AF2">
      <w:pPr>
        <w:pStyle w:val="aff9"/>
        <w:tabs>
          <w:tab w:val="left" w:pos="284"/>
        </w:tabs>
        <w:rPr>
          <w:lang w:val="el-G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√Ò·ÏÏ·ÙÔÛÂÈÒ‹200"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BA2" w:rsidRDefault="00F65BA2" w:rsidP="008273AE">
      <w:pPr>
        <w:spacing w:after="0"/>
      </w:pPr>
      <w:r>
        <w:separator/>
      </w:r>
    </w:p>
  </w:footnote>
  <w:footnote w:type="continuationSeparator" w:id="0">
    <w:p w:rsidR="00F65BA2" w:rsidRDefault="00F65BA2" w:rsidP="008273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AF2" w:rsidRDefault="00F37AF2">
    <w:pPr>
      <w:pStyle w:val="af4"/>
    </w:pPr>
  </w:p>
  <w:p w:rsidR="00F37AF2" w:rsidRDefault="00F37AF2">
    <w:pPr>
      <w:pStyle w:val="af4"/>
    </w:pPr>
  </w:p>
  <w:p w:rsidR="00F37AF2" w:rsidRDefault="00F37AF2">
    <w:pPr>
      <w:pStyle w:val="af4"/>
    </w:pPr>
  </w:p>
  <w:p w:rsidR="00F37AF2" w:rsidRDefault="00F37AF2">
    <w:pPr>
      <w:pStyle w:val="af4"/>
    </w:pPr>
    <w:r>
      <w:rPr>
        <w:noProof/>
        <w:lang w:val="el-GR" w:eastAsia="el-GR"/>
      </w:rPr>
      <w:drawing>
        <wp:inline distT="0" distB="0" distL="0" distR="0" wp14:anchorId="2578BAE1" wp14:editId="23A62048">
          <wp:extent cx="5097145" cy="995680"/>
          <wp:effectExtent l="0" t="0" r="8255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7145" cy="995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-HTML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WW-Caption11111111111111111111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4F42FD18"/>
    <w:name w:val="WW8Num6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145"/>
        </w:tabs>
        <w:ind w:left="1145" w:hanging="360"/>
      </w:p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360"/>
      </w:p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360"/>
      </w:p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360"/>
      </w:p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360"/>
      </w:p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360"/>
      </w:p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>
    <w:nsid w:val="113E18A5"/>
    <w:multiLevelType w:val="hybridMultilevel"/>
    <w:tmpl w:val="94C01DE8"/>
    <w:lvl w:ilvl="0" w:tplc="855E0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A5F67"/>
    <w:multiLevelType w:val="hybridMultilevel"/>
    <w:tmpl w:val="BD70E78E"/>
    <w:lvl w:ilvl="0" w:tplc="D6AAD0C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773C1D"/>
    <w:multiLevelType w:val="hybridMultilevel"/>
    <w:tmpl w:val="E03CE348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AB6DFB"/>
    <w:multiLevelType w:val="multilevel"/>
    <w:tmpl w:val="FC98F87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14B7C70"/>
    <w:multiLevelType w:val="hybridMultilevel"/>
    <w:tmpl w:val="259C2ED6"/>
    <w:lvl w:ilvl="0" w:tplc="42EA7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D6BED008">
      <w:start w:val="4"/>
      <w:numFmt w:val="none"/>
      <w:lvlText w:val="%2Άρθρο 4.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24F6F81"/>
    <w:multiLevelType w:val="hybridMultilevel"/>
    <w:tmpl w:val="3384DCD8"/>
    <w:lvl w:ilvl="0" w:tplc="F01865FA">
      <w:start w:val="1"/>
      <w:numFmt w:val="none"/>
      <w:lvlText w:val="%1Άρθρο 1ο.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cs="Times New Roman"/>
      </w:rPr>
    </w:lvl>
  </w:abstractNum>
  <w:abstractNum w:abstractNumId="16">
    <w:nsid w:val="22722179"/>
    <w:multiLevelType w:val="hybridMultilevel"/>
    <w:tmpl w:val="932A3B84"/>
    <w:lvl w:ilvl="0" w:tplc="00000009">
      <w:start w:val="1"/>
      <w:numFmt w:val="bullet"/>
      <w:lvlText w:val="­"/>
      <w:lvlJc w:val="left"/>
      <w:pPr>
        <w:tabs>
          <w:tab w:val="num" w:pos="-360"/>
        </w:tabs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3EE1B48"/>
    <w:multiLevelType w:val="hybridMultilevel"/>
    <w:tmpl w:val="3C108F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3962EC"/>
    <w:multiLevelType w:val="hybridMultilevel"/>
    <w:tmpl w:val="A0568E88"/>
    <w:lvl w:ilvl="0" w:tplc="00000009">
      <w:start w:val="1"/>
      <w:numFmt w:val="bullet"/>
      <w:lvlText w:val="­"/>
      <w:lvlJc w:val="left"/>
      <w:pPr>
        <w:tabs>
          <w:tab w:val="num" w:pos="-360"/>
        </w:tabs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7101D2A"/>
    <w:multiLevelType w:val="hybridMultilevel"/>
    <w:tmpl w:val="1C9C04C4"/>
    <w:lvl w:ilvl="0" w:tplc="063ED35C">
      <w:start w:val="1"/>
      <w:numFmt w:val="decimal"/>
      <w:lvlText w:val="Ε%1."/>
      <w:lvlJc w:val="left"/>
      <w:pPr>
        <w:ind w:left="78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4340D8"/>
    <w:multiLevelType w:val="hybridMultilevel"/>
    <w:tmpl w:val="B1464F3E"/>
    <w:lvl w:ilvl="0" w:tplc="E59C2B12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8" w:hanging="360"/>
      </w:pPr>
    </w:lvl>
    <w:lvl w:ilvl="2" w:tplc="0408001B" w:tentative="1">
      <w:start w:val="1"/>
      <w:numFmt w:val="lowerRoman"/>
      <w:lvlText w:val="%3."/>
      <w:lvlJc w:val="right"/>
      <w:pPr>
        <w:ind w:left="1868" w:hanging="180"/>
      </w:pPr>
    </w:lvl>
    <w:lvl w:ilvl="3" w:tplc="0408000F" w:tentative="1">
      <w:start w:val="1"/>
      <w:numFmt w:val="decimal"/>
      <w:lvlText w:val="%4."/>
      <w:lvlJc w:val="left"/>
      <w:pPr>
        <w:ind w:left="2588" w:hanging="360"/>
      </w:pPr>
    </w:lvl>
    <w:lvl w:ilvl="4" w:tplc="04080019" w:tentative="1">
      <w:start w:val="1"/>
      <w:numFmt w:val="lowerLetter"/>
      <w:lvlText w:val="%5."/>
      <w:lvlJc w:val="left"/>
      <w:pPr>
        <w:ind w:left="3308" w:hanging="360"/>
      </w:pPr>
    </w:lvl>
    <w:lvl w:ilvl="5" w:tplc="0408001B" w:tentative="1">
      <w:start w:val="1"/>
      <w:numFmt w:val="lowerRoman"/>
      <w:lvlText w:val="%6."/>
      <w:lvlJc w:val="right"/>
      <w:pPr>
        <w:ind w:left="4028" w:hanging="180"/>
      </w:pPr>
    </w:lvl>
    <w:lvl w:ilvl="6" w:tplc="0408000F" w:tentative="1">
      <w:start w:val="1"/>
      <w:numFmt w:val="decimal"/>
      <w:lvlText w:val="%7."/>
      <w:lvlJc w:val="left"/>
      <w:pPr>
        <w:ind w:left="4748" w:hanging="360"/>
      </w:pPr>
    </w:lvl>
    <w:lvl w:ilvl="7" w:tplc="04080019" w:tentative="1">
      <w:start w:val="1"/>
      <w:numFmt w:val="lowerLetter"/>
      <w:lvlText w:val="%8."/>
      <w:lvlJc w:val="left"/>
      <w:pPr>
        <w:ind w:left="5468" w:hanging="360"/>
      </w:pPr>
    </w:lvl>
    <w:lvl w:ilvl="8" w:tplc="0408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1">
    <w:nsid w:val="393153DA"/>
    <w:multiLevelType w:val="hybridMultilevel"/>
    <w:tmpl w:val="92B6E516"/>
    <w:lvl w:ilvl="0" w:tplc="D87A80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1D480B"/>
    <w:multiLevelType w:val="hybridMultilevel"/>
    <w:tmpl w:val="AC1A124E"/>
    <w:lvl w:ilvl="0" w:tplc="345C07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6054C1"/>
    <w:multiLevelType w:val="hybridMultilevel"/>
    <w:tmpl w:val="83DE69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C84AC5"/>
    <w:multiLevelType w:val="hybridMultilevel"/>
    <w:tmpl w:val="256CE4A8"/>
    <w:lvl w:ilvl="0" w:tplc="5C62A20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6B68C6"/>
    <w:multiLevelType w:val="hybridMultilevel"/>
    <w:tmpl w:val="65003CB0"/>
    <w:lvl w:ilvl="0" w:tplc="08E21EF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AA4004"/>
    <w:multiLevelType w:val="hybridMultilevel"/>
    <w:tmpl w:val="167AB7DE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55253AC7"/>
    <w:multiLevelType w:val="hybridMultilevel"/>
    <w:tmpl w:val="2500C87E"/>
    <w:lvl w:ilvl="0" w:tplc="12603478">
      <w:start w:val="1"/>
      <w:numFmt w:val="none"/>
      <w:lvlText w:val="%1Άρθρο 3ο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53C2B3B"/>
    <w:multiLevelType w:val="multilevel"/>
    <w:tmpl w:val="F40C14F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C184E84"/>
    <w:multiLevelType w:val="hybridMultilevel"/>
    <w:tmpl w:val="A9CA36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A3464D"/>
    <w:multiLevelType w:val="hybridMultilevel"/>
    <w:tmpl w:val="2294D178"/>
    <w:lvl w:ilvl="0" w:tplc="C96AA18C">
      <w:start w:val="1"/>
      <w:numFmt w:val="decimal"/>
      <w:lvlText w:val="Α%1."/>
      <w:lvlJc w:val="left"/>
      <w:pPr>
        <w:ind w:left="643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2C7ED7"/>
    <w:multiLevelType w:val="hybridMultilevel"/>
    <w:tmpl w:val="AD8084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C15919"/>
    <w:multiLevelType w:val="hybridMultilevel"/>
    <w:tmpl w:val="D7184B4C"/>
    <w:lvl w:ilvl="0" w:tplc="E842E6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2D47350"/>
    <w:multiLevelType w:val="hybridMultilevel"/>
    <w:tmpl w:val="D0CCC18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743B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1B2686"/>
    <w:multiLevelType w:val="hybridMultilevel"/>
    <w:tmpl w:val="7CB00B24"/>
    <w:lvl w:ilvl="0" w:tplc="00000009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1F2F93"/>
    <w:multiLevelType w:val="hybridMultilevel"/>
    <w:tmpl w:val="F60E1396"/>
    <w:lvl w:ilvl="0" w:tplc="B05C3AF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3258B3"/>
    <w:multiLevelType w:val="hybridMultilevel"/>
    <w:tmpl w:val="DF763808"/>
    <w:lvl w:ilvl="0" w:tplc="9B9E639C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6"/>
  </w:num>
  <w:num w:numId="20">
    <w:abstractNumId w:val="18"/>
  </w:num>
  <w:num w:numId="21">
    <w:abstractNumId w:val="34"/>
  </w:num>
  <w:num w:numId="22">
    <w:abstractNumId w:val="25"/>
  </w:num>
  <w:num w:numId="23">
    <w:abstractNumId w:val="17"/>
  </w:num>
  <w:num w:numId="24">
    <w:abstractNumId w:val="33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31"/>
  </w:num>
  <w:num w:numId="30">
    <w:abstractNumId w:val="10"/>
  </w:num>
  <w:num w:numId="31">
    <w:abstractNumId w:val="13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23"/>
  </w:num>
  <w:num w:numId="36">
    <w:abstractNumId w:val="29"/>
  </w:num>
  <w:num w:numId="37">
    <w:abstractNumId w:val="28"/>
  </w:num>
  <w:num w:numId="38">
    <w:abstractNumId w:val="32"/>
  </w:num>
  <w:num w:numId="39">
    <w:abstractNumId w:val="20"/>
  </w:num>
  <w:num w:numId="40">
    <w:abstractNumId w:val="24"/>
  </w:num>
  <w:num w:numId="41">
    <w:abstractNumId w:val="21"/>
  </w:num>
  <w:num w:numId="42">
    <w:abstractNumId w:val="22"/>
  </w:num>
  <w:num w:numId="43">
    <w:abstractNumId w:val="35"/>
  </w:num>
  <w:num w:numId="44">
    <w:abstractNumId w:val="36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CA5"/>
    <w:rsid w:val="00021CEA"/>
    <w:rsid w:val="00040136"/>
    <w:rsid w:val="000A44CD"/>
    <w:rsid w:val="000C1657"/>
    <w:rsid w:val="002351FD"/>
    <w:rsid w:val="002D21E0"/>
    <w:rsid w:val="004B16E7"/>
    <w:rsid w:val="00557101"/>
    <w:rsid w:val="00603AA1"/>
    <w:rsid w:val="00625C73"/>
    <w:rsid w:val="006D1396"/>
    <w:rsid w:val="006E2AFD"/>
    <w:rsid w:val="008273AE"/>
    <w:rsid w:val="008353E7"/>
    <w:rsid w:val="00A02193"/>
    <w:rsid w:val="00A026B1"/>
    <w:rsid w:val="00AD064F"/>
    <w:rsid w:val="00C004E8"/>
    <w:rsid w:val="00D5138D"/>
    <w:rsid w:val="00DF3CA5"/>
    <w:rsid w:val="00E115E1"/>
    <w:rsid w:val="00E83141"/>
    <w:rsid w:val="00EB0B93"/>
    <w:rsid w:val="00F37AF2"/>
    <w:rsid w:val="00F6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ans" w:eastAsia="Times New Roman" w:hAnsi="Liberation Sans" w:cs="Times New Roman"/>
        <w:sz w:val="18"/>
        <w:szCs w:val="18"/>
        <w:lang w:val="el-GR" w:eastAsia="el-GR" w:bidi="el-GR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qFormat="1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F2"/>
    <w:pPr>
      <w:suppressAutoHyphens/>
      <w:spacing w:after="120"/>
    </w:pPr>
    <w:rPr>
      <w:rFonts w:ascii="Calibri" w:hAnsi="Calibri" w:cs="Calibri"/>
      <w:sz w:val="22"/>
      <w:szCs w:val="24"/>
      <w:lang w:val="en-GB" w:eastAsia="zh-CN" w:bidi="ar-SA"/>
    </w:rPr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uiPriority w:val="9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uiPriority w:val="9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uiPriority w:val="9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uiPriority w:val="9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cs="Segoe UI"/>
      <w:color w:val="00000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paragraph" w:styleId="af1">
    <w:name w:val="Subtitle"/>
    <w:basedOn w:val="a"/>
    <w:next w:val="a9"/>
    <w:link w:val="Char1"/>
    <w:qFormat/>
    <w:rsid w:val="004B16E7"/>
    <w:pPr>
      <w:keepNext/>
      <w:spacing w:before="24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uiPriority w:val="99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uiPriority w:val="99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link w:val="WebChar"/>
    <w:rsid w:val="004B16E7"/>
    <w:pPr>
      <w:spacing w:before="280" w:after="280"/>
    </w:pPr>
  </w:style>
  <w:style w:type="character" w:customStyle="1" w:styleId="WebChar">
    <w:name w:val="Κανονικό (Web) Char"/>
    <w:link w:val="Web"/>
    <w:rsid w:val="00F37AF2"/>
    <w:rPr>
      <w:lang w:val="en-GB"/>
    </w:rPr>
  </w:style>
  <w:style w:type="paragraph" w:styleId="af4">
    <w:name w:val="header"/>
    <w:basedOn w:val="a"/>
    <w:link w:val="Char3"/>
    <w:uiPriority w:val="99"/>
    <w:unhideWhenUsed/>
    <w:rsid w:val="008273AE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f4"/>
    <w:uiPriority w:val="99"/>
    <w:rsid w:val="008273AE"/>
  </w:style>
  <w:style w:type="paragraph" w:styleId="af5">
    <w:name w:val="footer"/>
    <w:basedOn w:val="a"/>
    <w:link w:val="Char4"/>
    <w:unhideWhenUsed/>
    <w:rsid w:val="008273AE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f5"/>
    <w:rsid w:val="008273AE"/>
  </w:style>
  <w:style w:type="paragraph" w:styleId="af6">
    <w:name w:val="Balloon Text"/>
    <w:basedOn w:val="a"/>
    <w:link w:val="Char5"/>
    <w:unhideWhenUsed/>
    <w:rsid w:val="008273AE"/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f6"/>
    <w:rsid w:val="008273AE"/>
    <w:rPr>
      <w:rFonts w:ascii="Tahoma" w:hAnsi="Tahoma" w:cs="Tahoma"/>
      <w:sz w:val="16"/>
      <w:szCs w:val="16"/>
    </w:rPr>
  </w:style>
  <w:style w:type="character" w:customStyle="1" w:styleId="WW8Num7z4">
    <w:name w:val="WW8Num7z4"/>
    <w:rsid w:val="00F37AF2"/>
  </w:style>
  <w:style w:type="character" w:customStyle="1" w:styleId="WW8Num7z5">
    <w:name w:val="WW8Num7z5"/>
    <w:rsid w:val="00F37AF2"/>
  </w:style>
  <w:style w:type="character" w:customStyle="1" w:styleId="WW8Num7z6">
    <w:name w:val="WW8Num7z6"/>
    <w:rsid w:val="00F37AF2"/>
  </w:style>
  <w:style w:type="character" w:customStyle="1" w:styleId="WW8Num7z7">
    <w:name w:val="WW8Num7z7"/>
    <w:rsid w:val="00F37AF2"/>
  </w:style>
  <w:style w:type="character" w:customStyle="1" w:styleId="WW8Num7z8">
    <w:name w:val="WW8Num7z8"/>
    <w:rsid w:val="00F37AF2"/>
  </w:style>
  <w:style w:type="character" w:customStyle="1" w:styleId="WW8Num8z0">
    <w:name w:val="WW8Num8z0"/>
    <w:rsid w:val="00F37AF2"/>
    <w:rPr>
      <w:rFonts w:ascii="Symbol" w:hAnsi="Symbol" w:cs="OpenSymbol"/>
      <w:color w:val="5B9BD5"/>
    </w:rPr>
  </w:style>
  <w:style w:type="character" w:customStyle="1" w:styleId="WW8Num9z0">
    <w:name w:val="WW8Num9z0"/>
    <w:rsid w:val="00F37AF2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1">
    <w:name w:val="WW8Num10z1"/>
    <w:rsid w:val="00F37AF2"/>
  </w:style>
  <w:style w:type="character" w:customStyle="1" w:styleId="WW8Num10z2">
    <w:name w:val="WW8Num10z2"/>
    <w:rsid w:val="00F37AF2"/>
  </w:style>
  <w:style w:type="character" w:customStyle="1" w:styleId="WW8Num10z3">
    <w:name w:val="WW8Num10z3"/>
    <w:rsid w:val="00F37AF2"/>
  </w:style>
  <w:style w:type="character" w:customStyle="1" w:styleId="WW8Num10z4">
    <w:name w:val="WW8Num10z4"/>
    <w:rsid w:val="00F37AF2"/>
  </w:style>
  <w:style w:type="character" w:customStyle="1" w:styleId="WW8Num10z5">
    <w:name w:val="WW8Num10z5"/>
    <w:rsid w:val="00F37AF2"/>
  </w:style>
  <w:style w:type="character" w:customStyle="1" w:styleId="WW8Num10z6">
    <w:name w:val="WW8Num10z6"/>
    <w:rsid w:val="00F37AF2"/>
  </w:style>
  <w:style w:type="character" w:customStyle="1" w:styleId="WW8Num10z7">
    <w:name w:val="WW8Num10z7"/>
    <w:rsid w:val="00F37AF2"/>
  </w:style>
  <w:style w:type="character" w:customStyle="1" w:styleId="WW8Num10z8">
    <w:name w:val="WW8Num10z8"/>
    <w:rsid w:val="00F37AF2"/>
  </w:style>
  <w:style w:type="character" w:customStyle="1" w:styleId="WW8Num11z0">
    <w:name w:val="WW8Num11z0"/>
    <w:rsid w:val="00F37AF2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F37AF2"/>
    <w:rPr>
      <w:rFonts w:ascii="Courier New" w:hAnsi="Courier New" w:cs="Courier New" w:hint="default"/>
    </w:rPr>
  </w:style>
  <w:style w:type="character" w:customStyle="1" w:styleId="WW8Num11z2">
    <w:name w:val="WW8Num11z2"/>
    <w:rsid w:val="00F37AF2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F37AF2"/>
  </w:style>
  <w:style w:type="character" w:customStyle="1" w:styleId="WW8Num8z1">
    <w:name w:val="WW8Num8z1"/>
    <w:rsid w:val="00F37AF2"/>
    <w:rPr>
      <w:rFonts w:eastAsia="Calibri"/>
      <w:lang w:val="el-GR"/>
    </w:rPr>
  </w:style>
  <w:style w:type="character" w:customStyle="1" w:styleId="WW8Num8z2">
    <w:name w:val="WW8Num8z2"/>
    <w:rsid w:val="00F37AF2"/>
  </w:style>
  <w:style w:type="character" w:customStyle="1" w:styleId="WW8Num8z3">
    <w:name w:val="WW8Num8z3"/>
    <w:rsid w:val="00F37AF2"/>
  </w:style>
  <w:style w:type="character" w:customStyle="1" w:styleId="WW8Num8z4">
    <w:name w:val="WW8Num8z4"/>
    <w:rsid w:val="00F37AF2"/>
  </w:style>
  <w:style w:type="character" w:customStyle="1" w:styleId="WW8Num8z5">
    <w:name w:val="WW8Num8z5"/>
    <w:rsid w:val="00F37AF2"/>
  </w:style>
  <w:style w:type="character" w:customStyle="1" w:styleId="WW8Num8z6">
    <w:name w:val="WW8Num8z6"/>
    <w:rsid w:val="00F37AF2"/>
  </w:style>
  <w:style w:type="character" w:customStyle="1" w:styleId="WW8Num8z7">
    <w:name w:val="WW8Num8z7"/>
    <w:rsid w:val="00F37AF2"/>
  </w:style>
  <w:style w:type="character" w:customStyle="1" w:styleId="WW8Num8z8">
    <w:name w:val="WW8Num8z8"/>
    <w:rsid w:val="00F37AF2"/>
  </w:style>
  <w:style w:type="character" w:customStyle="1" w:styleId="WW8Num11z3">
    <w:name w:val="WW8Num11z3"/>
    <w:rsid w:val="00F37AF2"/>
  </w:style>
  <w:style w:type="character" w:customStyle="1" w:styleId="WW8Num11z4">
    <w:name w:val="WW8Num11z4"/>
    <w:rsid w:val="00F37AF2"/>
  </w:style>
  <w:style w:type="character" w:customStyle="1" w:styleId="WW8Num11z5">
    <w:name w:val="WW8Num11z5"/>
    <w:rsid w:val="00F37AF2"/>
  </w:style>
  <w:style w:type="character" w:customStyle="1" w:styleId="WW8Num11z6">
    <w:name w:val="WW8Num11z6"/>
    <w:rsid w:val="00F37AF2"/>
  </w:style>
  <w:style w:type="character" w:customStyle="1" w:styleId="WW8Num11z7">
    <w:name w:val="WW8Num11z7"/>
    <w:rsid w:val="00F37AF2"/>
  </w:style>
  <w:style w:type="character" w:customStyle="1" w:styleId="WW8Num11z8">
    <w:name w:val="WW8Num11z8"/>
    <w:rsid w:val="00F37AF2"/>
  </w:style>
  <w:style w:type="character" w:customStyle="1" w:styleId="WW-DefaultParagraphFont1">
    <w:name w:val="WW-Default Paragraph Font1"/>
    <w:rsid w:val="00F37AF2"/>
  </w:style>
  <w:style w:type="character" w:customStyle="1" w:styleId="40">
    <w:name w:val="Προεπιλεγμένη γραμματοσειρά4"/>
    <w:rsid w:val="00F37AF2"/>
  </w:style>
  <w:style w:type="character" w:customStyle="1" w:styleId="WW8Num2z1">
    <w:name w:val="WW8Num2z1"/>
    <w:rsid w:val="00F37AF2"/>
  </w:style>
  <w:style w:type="character" w:customStyle="1" w:styleId="WW8Num2z2">
    <w:name w:val="WW8Num2z2"/>
    <w:rsid w:val="00F37AF2"/>
  </w:style>
  <w:style w:type="character" w:customStyle="1" w:styleId="WW8Num2z3">
    <w:name w:val="WW8Num2z3"/>
    <w:rsid w:val="00F37AF2"/>
  </w:style>
  <w:style w:type="character" w:customStyle="1" w:styleId="WW8Num2z4">
    <w:name w:val="WW8Num2z4"/>
    <w:rsid w:val="00F37AF2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F37AF2"/>
  </w:style>
  <w:style w:type="character" w:customStyle="1" w:styleId="WW8Num2z6">
    <w:name w:val="WW8Num2z6"/>
    <w:rsid w:val="00F37AF2"/>
  </w:style>
  <w:style w:type="character" w:customStyle="1" w:styleId="WW8Num2z7">
    <w:name w:val="WW8Num2z7"/>
    <w:rsid w:val="00F37AF2"/>
  </w:style>
  <w:style w:type="character" w:customStyle="1" w:styleId="WW8Num2z8">
    <w:name w:val="WW8Num2z8"/>
    <w:rsid w:val="00F37AF2"/>
  </w:style>
  <w:style w:type="character" w:customStyle="1" w:styleId="WW8Num9z1">
    <w:name w:val="WW8Num9z1"/>
    <w:rsid w:val="00F37AF2"/>
    <w:rPr>
      <w:rFonts w:eastAsia="Calibri"/>
      <w:lang w:val="el-GR"/>
    </w:rPr>
  </w:style>
  <w:style w:type="character" w:customStyle="1" w:styleId="WW8Num9z2">
    <w:name w:val="WW8Num9z2"/>
    <w:rsid w:val="00F37AF2"/>
  </w:style>
  <w:style w:type="character" w:customStyle="1" w:styleId="WW8Num9z3">
    <w:name w:val="WW8Num9z3"/>
    <w:rsid w:val="00F37AF2"/>
  </w:style>
  <w:style w:type="character" w:customStyle="1" w:styleId="WW8Num9z4">
    <w:name w:val="WW8Num9z4"/>
    <w:rsid w:val="00F37AF2"/>
  </w:style>
  <w:style w:type="character" w:customStyle="1" w:styleId="WW8Num9z5">
    <w:name w:val="WW8Num9z5"/>
    <w:rsid w:val="00F37AF2"/>
  </w:style>
  <w:style w:type="character" w:customStyle="1" w:styleId="WW8Num9z6">
    <w:name w:val="WW8Num9z6"/>
    <w:rsid w:val="00F37AF2"/>
  </w:style>
  <w:style w:type="character" w:customStyle="1" w:styleId="WW8Num9z7">
    <w:name w:val="WW8Num9z7"/>
    <w:rsid w:val="00F37AF2"/>
  </w:style>
  <w:style w:type="character" w:customStyle="1" w:styleId="WW8Num9z8">
    <w:name w:val="WW8Num9z8"/>
    <w:rsid w:val="00F37AF2"/>
  </w:style>
  <w:style w:type="character" w:customStyle="1" w:styleId="WW-DefaultParagraphFont11">
    <w:name w:val="WW-Default Paragraph Font11"/>
    <w:rsid w:val="00F37AF2"/>
  </w:style>
  <w:style w:type="character" w:customStyle="1" w:styleId="WW8Num12z0">
    <w:name w:val="WW8Num12z0"/>
    <w:rsid w:val="00F37AF2"/>
    <w:rPr>
      <w:rFonts w:ascii="Symbol" w:hAnsi="Symbol" w:cs="Symbol"/>
    </w:rPr>
  </w:style>
  <w:style w:type="character" w:customStyle="1" w:styleId="WW8Num12z1">
    <w:name w:val="WW8Num12z1"/>
    <w:rsid w:val="00F37AF2"/>
    <w:rPr>
      <w:rFonts w:ascii="Courier New" w:hAnsi="Courier New" w:cs="Courier New"/>
    </w:rPr>
  </w:style>
  <w:style w:type="character" w:customStyle="1" w:styleId="WW8Num12z2">
    <w:name w:val="WW8Num12z2"/>
    <w:rsid w:val="00F37AF2"/>
    <w:rPr>
      <w:rFonts w:ascii="Wingdings" w:hAnsi="Wingdings" w:cs="Wingdings"/>
    </w:rPr>
  </w:style>
  <w:style w:type="character" w:customStyle="1" w:styleId="WW-DefaultParagraphFont111">
    <w:name w:val="WW-Default Paragraph Font111"/>
    <w:rsid w:val="00F37AF2"/>
  </w:style>
  <w:style w:type="character" w:customStyle="1" w:styleId="WW-DefaultParagraphFont1111">
    <w:name w:val="WW-Default Paragraph Font1111"/>
    <w:rsid w:val="00F37AF2"/>
  </w:style>
  <w:style w:type="character" w:customStyle="1" w:styleId="WW-DefaultParagraphFont11111">
    <w:name w:val="WW-Default Paragraph Font11111"/>
    <w:rsid w:val="00F37AF2"/>
  </w:style>
  <w:style w:type="character" w:customStyle="1" w:styleId="30">
    <w:name w:val="Προεπιλεγμένη γραμματοσειρά3"/>
    <w:rsid w:val="00F37AF2"/>
  </w:style>
  <w:style w:type="character" w:customStyle="1" w:styleId="WW-DefaultParagraphFont111111">
    <w:name w:val="WW-Default Paragraph Font111111"/>
    <w:rsid w:val="00F37AF2"/>
  </w:style>
  <w:style w:type="character" w:customStyle="1" w:styleId="DefaultParagraphFont2">
    <w:name w:val="Default Paragraph Font2"/>
    <w:rsid w:val="00F37AF2"/>
  </w:style>
  <w:style w:type="character" w:customStyle="1" w:styleId="WW8Num12z3">
    <w:name w:val="WW8Num12z3"/>
    <w:rsid w:val="00F37AF2"/>
  </w:style>
  <w:style w:type="character" w:customStyle="1" w:styleId="WW8Num12z4">
    <w:name w:val="WW8Num12z4"/>
    <w:rsid w:val="00F37AF2"/>
  </w:style>
  <w:style w:type="character" w:customStyle="1" w:styleId="WW8Num12z5">
    <w:name w:val="WW8Num12z5"/>
    <w:rsid w:val="00F37AF2"/>
  </w:style>
  <w:style w:type="character" w:customStyle="1" w:styleId="WW8Num12z6">
    <w:name w:val="WW8Num12z6"/>
    <w:rsid w:val="00F37AF2"/>
  </w:style>
  <w:style w:type="character" w:customStyle="1" w:styleId="WW8Num12z7">
    <w:name w:val="WW8Num12z7"/>
    <w:rsid w:val="00F37AF2"/>
  </w:style>
  <w:style w:type="character" w:customStyle="1" w:styleId="WW8Num12z8">
    <w:name w:val="WW8Num12z8"/>
    <w:rsid w:val="00F37AF2"/>
  </w:style>
  <w:style w:type="character" w:customStyle="1" w:styleId="WW8Num13z0">
    <w:name w:val="WW8Num13z0"/>
    <w:rsid w:val="00F37AF2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F37AF2"/>
  </w:style>
  <w:style w:type="character" w:customStyle="1" w:styleId="WW8Num13z1">
    <w:name w:val="WW8Num13z1"/>
    <w:rsid w:val="00F37AF2"/>
    <w:rPr>
      <w:rFonts w:eastAsia="Calibri"/>
      <w:lang w:val="el-GR"/>
    </w:rPr>
  </w:style>
  <w:style w:type="character" w:customStyle="1" w:styleId="WW8Num13z2">
    <w:name w:val="WW8Num13z2"/>
    <w:rsid w:val="00F37AF2"/>
  </w:style>
  <w:style w:type="character" w:customStyle="1" w:styleId="WW8Num13z3">
    <w:name w:val="WW8Num13z3"/>
    <w:rsid w:val="00F37AF2"/>
  </w:style>
  <w:style w:type="character" w:customStyle="1" w:styleId="WW8Num13z4">
    <w:name w:val="WW8Num13z4"/>
    <w:rsid w:val="00F37AF2"/>
  </w:style>
  <w:style w:type="character" w:customStyle="1" w:styleId="WW8Num13z5">
    <w:name w:val="WW8Num13z5"/>
    <w:rsid w:val="00F37AF2"/>
  </w:style>
  <w:style w:type="character" w:customStyle="1" w:styleId="WW8Num13z6">
    <w:name w:val="WW8Num13z6"/>
    <w:rsid w:val="00F37AF2"/>
  </w:style>
  <w:style w:type="character" w:customStyle="1" w:styleId="WW8Num13z7">
    <w:name w:val="WW8Num13z7"/>
    <w:rsid w:val="00F37AF2"/>
  </w:style>
  <w:style w:type="character" w:customStyle="1" w:styleId="WW8Num13z8">
    <w:name w:val="WW8Num13z8"/>
    <w:rsid w:val="00F37AF2"/>
  </w:style>
  <w:style w:type="character" w:customStyle="1" w:styleId="WW8Num14z0">
    <w:name w:val="WW8Num14z0"/>
    <w:rsid w:val="00F37AF2"/>
    <w:rPr>
      <w:rFonts w:ascii="Symbol" w:hAnsi="Symbol" w:cs="OpenSymbol"/>
    </w:rPr>
  </w:style>
  <w:style w:type="character" w:customStyle="1" w:styleId="WW8Num14z1">
    <w:name w:val="WW8Num14z1"/>
    <w:rsid w:val="00F37AF2"/>
  </w:style>
  <w:style w:type="character" w:customStyle="1" w:styleId="WW8Num14z2">
    <w:name w:val="WW8Num14z2"/>
    <w:rsid w:val="00F37AF2"/>
  </w:style>
  <w:style w:type="character" w:customStyle="1" w:styleId="WW8Num14z3">
    <w:name w:val="WW8Num14z3"/>
    <w:rsid w:val="00F37AF2"/>
  </w:style>
  <w:style w:type="character" w:customStyle="1" w:styleId="WW8Num14z4">
    <w:name w:val="WW8Num14z4"/>
    <w:rsid w:val="00F37AF2"/>
  </w:style>
  <w:style w:type="character" w:customStyle="1" w:styleId="WW8Num14z5">
    <w:name w:val="WW8Num14z5"/>
    <w:rsid w:val="00F37AF2"/>
  </w:style>
  <w:style w:type="character" w:customStyle="1" w:styleId="WW8Num14z6">
    <w:name w:val="WW8Num14z6"/>
    <w:rsid w:val="00F37AF2"/>
  </w:style>
  <w:style w:type="character" w:customStyle="1" w:styleId="WW8Num14z7">
    <w:name w:val="WW8Num14z7"/>
    <w:rsid w:val="00F37AF2"/>
  </w:style>
  <w:style w:type="character" w:customStyle="1" w:styleId="WW8Num14z8">
    <w:name w:val="WW8Num14z8"/>
    <w:rsid w:val="00F37AF2"/>
  </w:style>
  <w:style w:type="character" w:customStyle="1" w:styleId="WW8Num15z2">
    <w:name w:val="WW8Num15z2"/>
    <w:rsid w:val="00F37AF2"/>
  </w:style>
  <w:style w:type="character" w:customStyle="1" w:styleId="WW8Num15z4">
    <w:name w:val="WW8Num15z4"/>
    <w:rsid w:val="00F37AF2"/>
  </w:style>
  <w:style w:type="character" w:customStyle="1" w:styleId="WW8Num15z5">
    <w:name w:val="WW8Num15z5"/>
    <w:rsid w:val="00F37AF2"/>
  </w:style>
  <w:style w:type="character" w:customStyle="1" w:styleId="WW8Num15z6">
    <w:name w:val="WW8Num15z6"/>
    <w:rsid w:val="00F37AF2"/>
  </w:style>
  <w:style w:type="character" w:customStyle="1" w:styleId="WW8Num15z7">
    <w:name w:val="WW8Num15z7"/>
    <w:rsid w:val="00F37AF2"/>
  </w:style>
  <w:style w:type="character" w:customStyle="1" w:styleId="WW8Num15z8">
    <w:name w:val="WW8Num15z8"/>
    <w:rsid w:val="00F37AF2"/>
  </w:style>
  <w:style w:type="character" w:customStyle="1" w:styleId="WW8Num16z1">
    <w:name w:val="WW8Num16z1"/>
    <w:rsid w:val="00F37AF2"/>
  </w:style>
  <w:style w:type="character" w:customStyle="1" w:styleId="WW8Num16z2">
    <w:name w:val="WW8Num16z2"/>
    <w:rsid w:val="00F37AF2"/>
  </w:style>
  <w:style w:type="character" w:customStyle="1" w:styleId="WW8Num16z3">
    <w:name w:val="WW8Num16z3"/>
    <w:rsid w:val="00F37AF2"/>
  </w:style>
  <w:style w:type="character" w:customStyle="1" w:styleId="WW8Num16z4">
    <w:name w:val="WW8Num16z4"/>
    <w:rsid w:val="00F37AF2"/>
  </w:style>
  <w:style w:type="character" w:customStyle="1" w:styleId="WW8Num16z5">
    <w:name w:val="WW8Num16z5"/>
    <w:rsid w:val="00F37AF2"/>
  </w:style>
  <w:style w:type="character" w:customStyle="1" w:styleId="WW8Num16z6">
    <w:name w:val="WW8Num16z6"/>
    <w:rsid w:val="00F37AF2"/>
  </w:style>
  <w:style w:type="character" w:customStyle="1" w:styleId="WW8Num16z7">
    <w:name w:val="WW8Num16z7"/>
    <w:rsid w:val="00F37AF2"/>
  </w:style>
  <w:style w:type="character" w:customStyle="1" w:styleId="WW8Num16z8">
    <w:name w:val="WW8Num16z8"/>
    <w:rsid w:val="00F37AF2"/>
  </w:style>
  <w:style w:type="character" w:customStyle="1" w:styleId="WW-DefaultParagraphFont11111111">
    <w:name w:val="WW-Default Paragraph Font11111111"/>
    <w:rsid w:val="00F37AF2"/>
  </w:style>
  <w:style w:type="character" w:customStyle="1" w:styleId="WW-DefaultParagraphFont111111111">
    <w:name w:val="WW-Default Paragraph Font111111111"/>
    <w:rsid w:val="00F37AF2"/>
  </w:style>
  <w:style w:type="character" w:customStyle="1" w:styleId="WW-DefaultParagraphFont1111111111">
    <w:name w:val="WW-Default Paragraph Font1111111111"/>
    <w:rsid w:val="00F37AF2"/>
  </w:style>
  <w:style w:type="character" w:customStyle="1" w:styleId="WW-DefaultParagraphFont11111111111">
    <w:name w:val="WW-Default Paragraph Font11111111111"/>
    <w:rsid w:val="00F37AF2"/>
  </w:style>
  <w:style w:type="character" w:customStyle="1" w:styleId="WW-DefaultParagraphFont111111111111">
    <w:name w:val="WW-Default Paragraph Font111111111111"/>
    <w:rsid w:val="00F37AF2"/>
  </w:style>
  <w:style w:type="character" w:customStyle="1" w:styleId="WW8Num17z0">
    <w:name w:val="WW8Num17z0"/>
    <w:rsid w:val="00F37AF2"/>
  </w:style>
  <w:style w:type="character" w:customStyle="1" w:styleId="WW8Num17z1">
    <w:name w:val="WW8Num17z1"/>
    <w:rsid w:val="00F37AF2"/>
  </w:style>
  <w:style w:type="character" w:customStyle="1" w:styleId="WW8Num17z2">
    <w:name w:val="WW8Num17z2"/>
    <w:rsid w:val="00F37AF2"/>
  </w:style>
  <w:style w:type="character" w:customStyle="1" w:styleId="WW8Num17z3">
    <w:name w:val="WW8Num17z3"/>
    <w:rsid w:val="00F37AF2"/>
  </w:style>
  <w:style w:type="character" w:customStyle="1" w:styleId="WW8Num17z4">
    <w:name w:val="WW8Num17z4"/>
    <w:rsid w:val="00F37AF2"/>
  </w:style>
  <w:style w:type="character" w:customStyle="1" w:styleId="WW8Num17z5">
    <w:name w:val="WW8Num17z5"/>
    <w:rsid w:val="00F37AF2"/>
  </w:style>
  <w:style w:type="character" w:customStyle="1" w:styleId="WW8Num17z6">
    <w:name w:val="WW8Num17z6"/>
    <w:rsid w:val="00F37AF2"/>
  </w:style>
  <w:style w:type="character" w:customStyle="1" w:styleId="WW8Num17z7">
    <w:name w:val="WW8Num17z7"/>
    <w:rsid w:val="00F37AF2"/>
  </w:style>
  <w:style w:type="character" w:customStyle="1" w:styleId="WW8Num17z8">
    <w:name w:val="WW8Num17z8"/>
    <w:rsid w:val="00F37AF2"/>
  </w:style>
  <w:style w:type="character" w:customStyle="1" w:styleId="WW8Num18z0">
    <w:name w:val="WW8Num18z0"/>
    <w:rsid w:val="00F37AF2"/>
  </w:style>
  <w:style w:type="character" w:customStyle="1" w:styleId="WW8Num18z1">
    <w:name w:val="WW8Num18z1"/>
    <w:rsid w:val="00F37AF2"/>
  </w:style>
  <w:style w:type="character" w:customStyle="1" w:styleId="WW8Num18z2">
    <w:name w:val="WW8Num18z2"/>
    <w:rsid w:val="00F37AF2"/>
  </w:style>
  <w:style w:type="character" w:customStyle="1" w:styleId="WW8Num18z3">
    <w:name w:val="WW8Num18z3"/>
    <w:rsid w:val="00F37AF2"/>
  </w:style>
  <w:style w:type="character" w:customStyle="1" w:styleId="WW8Num18z4">
    <w:name w:val="WW8Num18z4"/>
    <w:rsid w:val="00F37AF2"/>
  </w:style>
  <w:style w:type="character" w:customStyle="1" w:styleId="WW8Num18z5">
    <w:name w:val="WW8Num18z5"/>
    <w:rsid w:val="00F37AF2"/>
  </w:style>
  <w:style w:type="character" w:customStyle="1" w:styleId="WW8Num18z6">
    <w:name w:val="WW8Num18z6"/>
    <w:rsid w:val="00F37AF2"/>
  </w:style>
  <w:style w:type="character" w:customStyle="1" w:styleId="WW8Num18z7">
    <w:name w:val="WW8Num18z7"/>
    <w:rsid w:val="00F37AF2"/>
  </w:style>
  <w:style w:type="character" w:customStyle="1" w:styleId="WW8Num18z8">
    <w:name w:val="WW8Num18z8"/>
    <w:rsid w:val="00F37AF2"/>
  </w:style>
  <w:style w:type="character" w:customStyle="1" w:styleId="WW8Num3z4">
    <w:name w:val="WW8Num3z4"/>
    <w:rsid w:val="00F37AF2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F37AF2"/>
  </w:style>
  <w:style w:type="character" w:customStyle="1" w:styleId="WW8Num3z6">
    <w:name w:val="WW8Num3z6"/>
    <w:rsid w:val="00F37AF2"/>
  </w:style>
  <w:style w:type="character" w:customStyle="1" w:styleId="WW8Num3z7">
    <w:name w:val="WW8Num3z7"/>
    <w:rsid w:val="00F37AF2"/>
  </w:style>
  <w:style w:type="character" w:customStyle="1" w:styleId="WW8Num3z8">
    <w:name w:val="WW8Num3z8"/>
    <w:rsid w:val="00F37AF2"/>
  </w:style>
  <w:style w:type="character" w:customStyle="1" w:styleId="WW-DefaultParagraphFont1111111111111">
    <w:name w:val="WW-Default Paragraph Font1111111111111"/>
    <w:rsid w:val="00F37AF2"/>
  </w:style>
  <w:style w:type="character" w:customStyle="1" w:styleId="WW-DefaultParagraphFont11111111111111">
    <w:name w:val="WW-Default Paragraph Font11111111111111"/>
    <w:rsid w:val="00F37AF2"/>
  </w:style>
  <w:style w:type="character" w:customStyle="1" w:styleId="WW-DefaultParagraphFont111111111111111">
    <w:name w:val="WW-Default Paragraph Font111111111111111"/>
    <w:rsid w:val="00F37AF2"/>
  </w:style>
  <w:style w:type="character" w:customStyle="1" w:styleId="WW-DefaultParagraphFont1111111111111111">
    <w:name w:val="WW-Default Paragraph Font1111111111111111"/>
    <w:rsid w:val="00F37AF2"/>
  </w:style>
  <w:style w:type="character" w:customStyle="1" w:styleId="20">
    <w:name w:val="Προεπιλεγμένη γραμματοσειρά2"/>
    <w:rsid w:val="00F37AF2"/>
  </w:style>
  <w:style w:type="character" w:customStyle="1" w:styleId="WW8Num19z0">
    <w:name w:val="WW8Num19z0"/>
    <w:rsid w:val="00F37AF2"/>
    <w:rPr>
      <w:rFonts w:ascii="Calibri" w:hAnsi="Calibri" w:cs="Calibri"/>
    </w:rPr>
  </w:style>
  <w:style w:type="character" w:customStyle="1" w:styleId="WW8Num19z1">
    <w:name w:val="WW8Num19z1"/>
    <w:rsid w:val="00F37AF2"/>
  </w:style>
  <w:style w:type="character" w:customStyle="1" w:styleId="WW-DefaultParagraphFont11111111111111111">
    <w:name w:val="WW-Default Paragraph Font11111111111111111"/>
    <w:rsid w:val="00F37AF2"/>
  </w:style>
  <w:style w:type="character" w:customStyle="1" w:styleId="WW8Num19z2">
    <w:name w:val="WW8Num19z2"/>
    <w:rsid w:val="00F37AF2"/>
  </w:style>
  <w:style w:type="character" w:customStyle="1" w:styleId="WW8Num19z3">
    <w:name w:val="WW8Num19z3"/>
    <w:rsid w:val="00F37AF2"/>
  </w:style>
  <w:style w:type="character" w:customStyle="1" w:styleId="WW8Num19z4">
    <w:name w:val="WW8Num19z4"/>
    <w:rsid w:val="00F37AF2"/>
  </w:style>
  <w:style w:type="character" w:customStyle="1" w:styleId="WW8Num19z5">
    <w:name w:val="WW8Num19z5"/>
    <w:rsid w:val="00F37AF2"/>
  </w:style>
  <w:style w:type="character" w:customStyle="1" w:styleId="WW8Num19z6">
    <w:name w:val="WW8Num19z6"/>
    <w:rsid w:val="00F37AF2"/>
  </w:style>
  <w:style w:type="character" w:customStyle="1" w:styleId="WW8Num19z7">
    <w:name w:val="WW8Num19z7"/>
    <w:rsid w:val="00F37AF2"/>
  </w:style>
  <w:style w:type="character" w:customStyle="1" w:styleId="WW8Num19z8">
    <w:name w:val="WW8Num19z8"/>
    <w:rsid w:val="00F37AF2"/>
  </w:style>
  <w:style w:type="character" w:customStyle="1" w:styleId="WW8Num20z4">
    <w:name w:val="WW8Num20z4"/>
    <w:rsid w:val="00F37AF2"/>
  </w:style>
  <w:style w:type="character" w:customStyle="1" w:styleId="WW8Num20z5">
    <w:name w:val="WW8Num20z5"/>
    <w:rsid w:val="00F37AF2"/>
  </w:style>
  <w:style w:type="character" w:customStyle="1" w:styleId="WW8Num20z6">
    <w:name w:val="WW8Num20z6"/>
    <w:rsid w:val="00F37AF2"/>
  </w:style>
  <w:style w:type="character" w:customStyle="1" w:styleId="WW8Num20z7">
    <w:name w:val="WW8Num20z7"/>
    <w:rsid w:val="00F37AF2"/>
  </w:style>
  <w:style w:type="character" w:customStyle="1" w:styleId="WW8Num20z8">
    <w:name w:val="WW8Num20z8"/>
    <w:rsid w:val="00F37AF2"/>
  </w:style>
  <w:style w:type="character" w:customStyle="1" w:styleId="WW-DefaultParagraphFont111111111111111111">
    <w:name w:val="WW-Default Paragraph Font111111111111111111"/>
    <w:rsid w:val="00F37AF2"/>
  </w:style>
  <w:style w:type="character" w:customStyle="1" w:styleId="WW-DefaultParagraphFont1111111111111111111">
    <w:name w:val="WW-Default Paragraph Font1111111111111111111"/>
    <w:rsid w:val="00F37AF2"/>
  </w:style>
  <w:style w:type="character" w:customStyle="1" w:styleId="WW8Num21z3">
    <w:name w:val="WW8Num21z3"/>
    <w:rsid w:val="00F37AF2"/>
    <w:rPr>
      <w:rFonts w:ascii="Symbol" w:hAnsi="Symbol" w:cs="Symbol"/>
    </w:rPr>
  </w:style>
  <w:style w:type="character" w:customStyle="1" w:styleId="WW8Num22z0">
    <w:name w:val="WW8Num22z0"/>
    <w:rsid w:val="00F37AF2"/>
    <w:rPr>
      <w:rFonts w:ascii="Symbol" w:hAnsi="Symbol" w:cs="Symbol"/>
    </w:rPr>
  </w:style>
  <w:style w:type="character" w:customStyle="1" w:styleId="WW8Num22z1">
    <w:name w:val="WW8Num22z1"/>
    <w:rsid w:val="00F37AF2"/>
    <w:rPr>
      <w:rFonts w:ascii="Courier New" w:hAnsi="Courier New" w:cs="Courier New"/>
    </w:rPr>
  </w:style>
  <w:style w:type="character" w:customStyle="1" w:styleId="WW8Num22z2">
    <w:name w:val="WW8Num22z2"/>
    <w:rsid w:val="00F37AF2"/>
    <w:rPr>
      <w:rFonts w:ascii="Wingdings" w:hAnsi="Wingdings" w:cs="Wingdings"/>
    </w:rPr>
  </w:style>
  <w:style w:type="character" w:customStyle="1" w:styleId="WW8Num23z0">
    <w:name w:val="WW8Num23z0"/>
    <w:rsid w:val="00F37AF2"/>
    <w:rPr>
      <w:rFonts w:ascii="Calibri" w:eastAsia="Times New Roman" w:hAnsi="Calibri" w:cs="Calibri"/>
    </w:rPr>
  </w:style>
  <w:style w:type="character" w:customStyle="1" w:styleId="WW8Num23z1">
    <w:name w:val="WW8Num23z1"/>
    <w:rsid w:val="00F37AF2"/>
    <w:rPr>
      <w:rFonts w:ascii="Courier New" w:hAnsi="Courier New" w:cs="Courier New"/>
    </w:rPr>
  </w:style>
  <w:style w:type="character" w:customStyle="1" w:styleId="WW8Num23z2">
    <w:name w:val="WW8Num23z2"/>
    <w:rsid w:val="00F37AF2"/>
    <w:rPr>
      <w:rFonts w:ascii="Wingdings" w:hAnsi="Wingdings" w:cs="Wingdings"/>
    </w:rPr>
  </w:style>
  <w:style w:type="character" w:customStyle="1" w:styleId="WW8Num23z3">
    <w:name w:val="WW8Num23z3"/>
    <w:rsid w:val="00F37AF2"/>
    <w:rPr>
      <w:rFonts w:ascii="Symbol" w:hAnsi="Symbol" w:cs="Symbol"/>
    </w:rPr>
  </w:style>
  <w:style w:type="character" w:customStyle="1" w:styleId="WW8Num24z0">
    <w:name w:val="WW8Num24z0"/>
    <w:rsid w:val="00F37AF2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F37AF2"/>
    <w:rPr>
      <w:rFonts w:ascii="Courier New" w:hAnsi="Courier New" w:cs="Courier New"/>
    </w:rPr>
  </w:style>
  <w:style w:type="character" w:customStyle="1" w:styleId="WW8Num24z2">
    <w:name w:val="WW8Num24z2"/>
    <w:rsid w:val="00F37AF2"/>
    <w:rPr>
      <w:rFonts w:ascii="Wingdings" w:hAnsi="Wingdings" w:cs="Wingdings"/>
    </w:rPr>
  </w:style>
  <w:style w:type="character" w:customStyle="1" w:styleId="WW8Num26z0">
    <w:name w:val="WW8Num26z0"/>
    <w:rsid w:val="00F37AF2"/>
    <w:rPr>
      <w:rFonts w:ascii="Symbol" w:hAnsi="Symbol" w:cs="Symbol"/>
    </w:rPr>
  </w:style>
  <w:style w:type="character" w:customStyle="1" w:styleId="WW8Num26z1">
    <w:name w:val="WW8Num26z1"/>
    <w:rsid w:val="00F37AF2"/>
    <w:rPr>
      <w:rFonts w:ascii="Courier New" w:hAnsi="Courier New" w:cs="Courier New"/>
    </w:rPr>
  </w:style>
  <w:style w:type="character" w:customStyle="1" w:styleId="WW8Num26z2">
    <w:name w:val="WW8Num26z2"/>
    <w:rsid w:val="00F37AF2"/>
    <w:rPr>
      <w:rFonts w:ascii="Wingdings" w:hAnsi="Wingdings" w:cs="Wingdings"/>
    </w:rPr>
  </w:style>
  <w:style w:type="character" w:customStyle="1" w:styleId="WW8Num27z3">
    <w:name w:val="WW8Num27z3"/>
    <w:rsid w:val="00F37AF2"/>
    <w:rPr>
      <w:rFonts w:ascii="Symbol" w:hAnsi="Symbol" w:cs="Symbol"/>
    </w:rPr>
  </w:style>
  <w:style w:type="character" w:customStyle="1" w:styleId="WW8Num28z0">
    <w:name w:val="WW8Num28z0"/>
    <w:rsid w:val="00F37AF2"/>
    <w:rPr>
      <w:rFonts w:ascii="Symbol" w:hAnsi="Symbol" w:cs="Symbol"/>
    </w:rPr>
  </w:style>
  <w:style w:type="character" w:customStyle="1" w:styleId="WW8Num28z1">
    <w:name w:val="WW8Num28z1"/>
    <w:rsid w:val="00F37AF2"/>
    <w:rPr>
      <w:rFonts w:ascii="Courier New" w:hAnsi="Courier New" w:cs="Courier New"/>
    </w:rPr>
  </w:style>
  <w:style w:type="character" w:customStyle="1" w:styleId="WW8Num28z2">
    <w:name w:val="WW8Num28z2"/>
    <w:rsid w:val="00F37AF2"/>
    <w:rPr>
      <w:rFonts w:ascii="Wingdings" w:hAnsi="Wingdings" w:cs="Wingdings"/>
    </w:rPr>
  </w:style>
  <w:style w:type="character" w:customStyle="1" w:styleId="WW8Num29z3">
    <w:name w:val="WW8Num29z3"/>
    <w:rsid w:val="00F37AF2"/>
    <w:rPr>
      <w:rFonts w:ascii="Symbol" w:hAnsi="Symbol" w:cs="Symbol"/>
    </w:rPr>
  </w:style>
  <w:style w:type="character" w:customStyle="1" w:styleId="WW8Num30z0">
    <w:name w:val="WW8Num30z0"/>
    <w:rsid w:val="00F37AF2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F37AF2"/>
    <w:rPr>
      <w:rFonts w:ascii="Courier New" w:hAnsi="Courier New" w:cs="Courier New"/>
    </w:rPr>
  </w:style>
  <w:style w:type="character" w:customStyle="1" w:styleId="WW8Num30z2">
    <w:name w:val="WW8Num30z2"/>
    <w:rsid w:val="00F37AF2"/>
    <w:rPr>
      <w:rFonts w:ascii="Wingdings" w:hAnsi="Wingdings" w:cs="Wingdings"/>
    </w:rPr>
  </w:style>
  <w:style w:type="character" w:customStyle="1" w:styleId="WW8Num31z0">
    <w:name w:val="WW8Num31z0"/>
    <w:rsid w:val="00F37AF2"/>
    <w:rPr>
      <w:rFonts w:cs="Times New Roman"/>
    </w:rPr>
  </w:style>
  <w:style w:type="character" w:customStyle="1" w:styleId="WW8Num32z0">
    <w:name w:val="WW8Num32z0"/>
    <w:rsid w:val="00F37AF2"/>
  </w:style>
  <w:style w:type="character" w:customStyle="1" w:styleId="WW8Num32z1">
    <w:name w:val="WW8Num32z1"/>
    <w:rsid w:val="00F37AF2"/>
  </w:style>
  <w:style w:type="character" w:customStyle="1" w:styleId="WW8Num32z2">
    <w:name w:val="WW8Num32z2"/>
    <w:rsid w:val="00F37AF2"/>
  </w:style>
  <w:style w:type="character" w:customStyle="1" w:styleId="WW8Num32z3">
    <w:name w:val="WW8Num32z3"/>
    <w:rsid w:val="00F37AF2"/>
  </w:style>
  <w:style w:type="character" w:customStyle="1" w:styleId="WW8Num32z4">
    <w:name w:val="WW8Num32z4"/>
    <w:rsid w:val="00F37AF2"/>
  </w:style>
  <w:style w:type="character" w:customStyle="1" w:styleId="WW8Num32z5">
    <w:name w:val="WW8Num32z5"/>
    <w:rsid w:val="00F37AF2"/>
  </w:style>
  <w:style w:type="character" w:customStyle="1" w:styleId="WW8Num32z6">
    <w:name w:val="WW8Num32z6"/>
    <w:rsid w:val="00F37AF2"/>
  </w:style>
  <w:style w:type="character" w:customStyle="1" w:styleId="WW8Num32z7">
    <w:name w:val="WW8Num32z7"/>
    <w:rsid w:val="00F37AF2"/>
  </w:style>
  <w:style w:type="character" w:customStyle="1" w:styleId="WW8Num32z8">
    <w:name w:val="WW8Num32z8"/>
    <w:rsid w:val="00F37AF2"/>
  </w:style>
  <w:style w:type="character" w:customStyle="1" w:styleId="WW8Num33z0">
    <w:name w:val="WW8Num33z0"/>
    <w:rsid w:val="00F37AF2"/>
    <w:rPr>
      <w:rFonts w:ascii="Symbol" w:eastAsia="Calibri" w:hAnsi="Symbol" w:cs="Symbol"/>
    </w:rPr>
  </w:style>
  <w:style w:type="character" w:customStyle="1" w:styleId="WW8Num33z1">
    <w:name w:val="WW8Num33z1"/>
    <w:rsid w:val="00F37AF2"/>
    <w:rPr>
      <w:rFonts w:ascii="Courier New" w:hAnsi="Courier New" w:cs="Courier New"/>
    </w:rPr>
  </w:style>
  <w:style w:type="character" w:customStyle="1" w:styleId="WW8Num33z2">
    <w:name w:val="WW8Num33z2"/>
    <w:rsid w:val="00F37AF2"/>
    <w:rPr>
      <w:rFonts w:ascii="Wingdings" w:hAnsi="Wingdings" w:cs="Wingdings"/>
    </w:rPr>
  </w:style>
  <w:style w:type="character" w:customStyle="1" w:styleId="WW8Num35z1">
    <w:name w:val="WW8Num35z1"/>
    <w:rsid w:val="00F37AF2"/>
    <w:rPr>
      <w:rFonts w:ascii="Courier New" w:hAnsi="Courier New" w:cs="Courier New"/>
    </w:rPr>
  </w:style>
  <w:style w:type="character" w:customStyle="1" w:styleId="WW8Num35z2">
    <w:name w:val="WW8Num35z2"/>
    <w:rsid w:val="00F37AF2"/>
    <w:rPr>
      <w:rFonts w:ascii="Wingdings" w:hAnsi="Wingdings" w:cs="Wingdings"/>
    </w:rPr>
  </w:style>
  <w:style w:type="character" w:customStyle="1" w:styleId="WW8Num35z3">
    <w:name w:val="WW8Num35z3"/>
    <w:rsid w:val="00F37AF2"/>
    <w:rPr>
      <w:rFonts w:ascii="Symbol" w:hAnsi="Symbol" w:cs="Symbol"/>
    </w:rPr>
  </w:style>
  <w:style w:type="character" w:customStyle="1" w:styleId="WW8Num36z1">
    <w:name w:val="WW8Num36z1"/>
    <w:rsid w:val="00F37AF2"/>
  </w:style>
  <w:style w:type="character" w:customStyle="1" w:styleId="WW8Num36z2">
    <w:name w:val="WW8Num36z2"/>
    <w:rsid w:val="00F37AF2"/>
  </w:style>
  <w:style w:type="character" w:customStyle="1" w:styleId="WW8Num36z3">
    <w:name w:val="WW8Num36z3"/>
    <w:rsid w:val="00F37AF2"/>
  </w:style>
  <w:style w:type="character" w:customStyle="1" w:styleId="WW8Num36z4">
    <w:name w:val="WW8Num36z4"/>
    <w:rsid w:val="00F37AF2"/>
  </w:style>
  <w:style w:type="character" w:customStyle="1" w:styleId="WW8Num36z5">
    <w:name w:val="WW8Num36z5"/>
    <w:rsid w:val="00F37AF2"/>
  </w:style>
  <w:style w:type="character" w:customStyle="1" w:styleId="WW8Num36z6">
    <w:name w:val="WW8Num36z6"/>
    <w:rsid w:val="00F37AF2"/>
  </w:style>
  <w:style w:type="character" w:customStyle="1" w:styleId="WW8Num36z7">
    <w:name w:val="WW8Num36z7"/>
    <w:rsid w:val="00F37AF2"/>
  </w:style>
  <w:style w:type="character" w:customStyle="1" w:styleId="WW8Num36z8">
    <w:name w:val="WW8Num36z8"/>
    <w:rsid w:val="00F37AF2"/>
  </w:style>
  <w:style w:type="character" w:customStyle="1" w:styleId="WW8Num37z1">
    <w:name w:val="WW8Num37z1"/>
    <w:rsid w:val="00F37AF2"/>
    <w:rPr>
      <w:rFonts w:ascii="Courier New" w:hAnsi="Courier New" w:cs="Courier New"/>
    </w:rPr>
  </w:style>
  <w:style w:type="character" w:customStyle="1" w:styleId="WW8Num37z2">
    <w:name w:val="WW8Num37z2"/>
    <w:rsid w:val="00F37AF2"/>
    <w:rPr>
      <w:rFonts w:ascii="Wingdings" w:hAnsi="Wingdings" w:cs="Wingdings"/>
    </w:rPr>
  </w:style>
  <w:style w:type="character" w:customStyle="1" w:styleId="WW8Num37z3">
    <w:name w:val="WW8Num37z3"/>
    <w:rsid w:val="00F37AF2"/>
    <w:rPr>
      <w:rFonts w:ascii="Symbol" w:hAnsi="Symbol" w:cs="Symbol"/>
    </w:rPr>
  </w:style>
  <w:style w:type="character" w:customStyle="1" w:styleId="WW8Num38z0">
    <w:name w:val="WW8Num38z0"/>
    <w:rsid w:val="00F37AF2"/>
  </w:style>
  <w:style w:type="character" w:customStyle="1" w:styleId="WW8Num38z1">
    <w:name w:val="WW8Num38z1"/>
    <w:rsid w:val="00F37AF2"/>
  </w:style>
  <w:style w:type="character" w:customStyle="1" w:styleId="WW8Num38z2">
    <w:name w:val="WW8Num38z2"/>
    <w:rsid w:val="00F37AF2"/>
  </w:style>
  <w:style w:type="character" w:customStyle="1" w:styleId="WW8Num38z3">
    <w:name w:val="WW8Num38z3"/>
    <w:rsid w:val="00F37AF2"/>
  </w:style>
  <w:style w:type="character" w:customStyle="1" w:styleId="WW8Num38z4">
    <w:name w:val="WW8Num38z4"/>
    <w:rsid w:val="00F37AF2"/>
  </w:style>
  <w:style w:type="character" w:customStyle="1" w:styleId="WW8Num38z5">
    <w:name w:val="WW8Num38z5"/>
    <w:rsid w:val="00F37AF2"/>
  </w:style>
  <w:style w:type="character" w:customStyle="1" w:styleId="WW8Num38z6">
    <w:name w:val="WW8Num38z6"/>
    <w:rsid w:val="00F37AF2"/>
  </w:style>
  <w:style w:type="character" w:customStyle="1" w:styleId="WW8Num38z7">
    <w:name w:val="WW8Num38z7"/>
    <w:rsid w:val="00F37AF2"/>
  </w:style>
  <w:style w:type="character" w:customStyle="1" w:styleId="WW8Num38z8">
    <w:name w:val="WW8Num38z8"/>
    <w:rsid w:val="00F37AF2"/>
  </w:style>
  <w:style w:type="character" w:customStyle="1" w:styleId="WW-DefaultParagraphFont11111111111111111111">
    <w:name w:val="WW-Default Paragraph Font11111111111111111111"/>
    <w:rsid w:val="00F37AF2"/>
  </w:style>
  <w:style w:type="character" w:customStyle="1" w:styleId="WW8Num29z4">
    <w:name w:val="WW8Num29z4"/>
    <w:rsid w:val="00F37AF2"/>
  </w:style>
  <w:style w:type="character" w:customStyle="1" w:styleId="WW8Num29z5">
    <w:name w:val="WW8Num29z5"/>
    <w:rsid w:val="00F37AF2"/>
  </w:style>
  <w:style w:type="character" w:customStyle="1" w:styleId="WW8Num29z6">
    <w:name w:val="WW8Num29z6"/>
    <w:rsid w:val="00F37AF2"/>
  </w:style>
  <w:style w:type="character" w:customStyle="1" w:styleId="WW8Num29z7">
    <w:name w:val="WW8Num29z7"/>
    <w:rsid w:val="00F37AF2"/>
  </w:style>
  <w:style w:type="character" w:customStyle="1" w:styleId="WW8Num29z8">
    <w:name w:val="WW8Num29z8"/>
    <w:rsid w:val="00F37AF2"/>
  </w:style>
  <w:style w:type="character" w:customStyle="1" w:styleId="WW8Num30z3">
    <w:name w:val="WW8Num30z3"/>
    <w:rsid w:val="00F37AF2"/>
    <w:rPr>
      <w:rFonts w:ascii="Symbol" w:hAnsi="Symbol" w:cs="Symbol"/>
    </w:rPr>
  </w:style>
  <w:style w:type="character" w:customStyle="1" w:styleId="WW8Num31z1">
    <w:name w:val="WW8Num31z1"/>
    <w:rsid w:val="00F37AF2"/>
  </w:style>
  <w:style w:type="character" w:customStyle="1" w:styleId="WW8Num31z2">
    <w:name w:val="WW8Num31z2"/>
    <w:rsid w:val="00F37AF2"/>
  </w:style>
  <w:style w:type="character" w:customStyle="1" w:styleId="WW8Num31z3">
    <w:name w:val="WW8Num31z3"/>
    <w:rsid w:val="00F37AF2"/>
  </w:style>
  <w:style w:type="character" w:customStyle="1" w:styleId="WW8Num31z4">
    <w:name w:val="WW8Num31z4"/>
    <w:rsid w:val="00F37AF2"/>
  </w:style>
  <w:style w:type="character" w:customStyle="1" w:styleId="WW8Num31z5">
    <w:name w:val="WW8Num31z5"/>
    <w:rsid w:val="00F37AF2"/>
  </w:style>
  <w:style w:type="character" w:customStyle="1" w:styleId="WW8Num31z6">
    <w:name w:val="WW8Num31z6"/>
    <w:rsid w:val="00F37AF2"/>
  </w:style>
  <w:style w:type="character" w:customStyle="1" w:styleId="WW8Num31z7">
    <w:name w:val="WW8Num31z7"/>
    <w:rsid w:val="00F37AF2"/>
  </w:style>
  <w:style w:type="character" w:customStyle="1" w:styleId="WW8Num31z8">
    <w:name w:val="WW8Num31z8"/>
    <w:rsid w:val="00F37AF2"/>
  </w:style>
  <w:style w:type="character" w:customStyle="1" w:styleId="WW8Num39z1">
    <w:name w:val="WW8Num39z1"/>
    <w:rsid w:val="00F37AF2"/>
    <w:rPr>
      <w:rFonts w:ascii="Courier New" w:hAnsi="Courier New" w:cs="Courier New"/>
    </w:rPr>
  </w:style>
  <w:style w:type="character" w:customStyle="1" w:styleId="WW8Num39z2">
    <w:name w:val="WW8Num39z2"/>
    <w:rsid w:val="00F37AF2"/>
    <w:rPr>
      <w:rFonts w:ascii="Wingdings" w:hAnsi="Wingdings" w:cs="Wingdings"/>
    </w:rPr>
  </w:style>
  <w:style w:type="character" w:customStyle="1" w:styleId="WW8Num39z3">
    <w:name w:val="WW8Num39z3"/>
    <w:rsid w:val="00F37AF2"/>
    <w:rPr>
      <w:rFonts w:ascii="Symbol" w:hAnsi="Symbol" w:cs="Symbol"/>
    </w:rPr>
  </w:style>
  <w:style w:type="character" w:customStyle="1" w:styleId="WW8Num41z0">
    <w:name w:val="WW8Num41z0"/>
    <w:rsid w:val="00F37AF2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F37AF2"/>
    <w:rPr>
      <w:rFonts w:cs="Times New Roman"/>
    </w:rPr>
  </w:style>
  <w:style w:type="character" w:customStyle="1" w:styleId="WW8Num41z2">
    <w:name w:val="WW8Num41z2"/>
    <w:rsid w:val="00F37AF2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F37AF2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F37AF2"/>
  </w:style>
  <w:style w:type="character" w:customStyle="1" w:styleId="Heading1Char">
    <w:name w:val="Heading 1 Char"/>
    <w:rsid w:val="00F37AF2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F37AF2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F37AF2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F37AF2"/>
    <w:rPr>
      <w:sz w:val="24"/>
      <w:szCs w:val="24"/>
      <w:lang w:val="en-GB"/>
    </w:rPr>
  </w:style>
  <w:style w:type="character" w:customStyle="1" w:styleId="FooterChar">
    <w:name w:val="Footer Char"/>
    <w:rsid w:val="00F37AF2"/>
    <w:rPr>
      <w:rFonts w:eastAsia="MS Mincho" w:cs="Times New Roman"/>
      <w:sz w:val="24"/>
      <w:szCs w:val="24"/>
      <w:lang w:val="en-US" w:eastAsia="ja-JP"/>
    </w:rPr>
  </w:style>
  <w:style w:type="character" w:styleId="af7">
    <w:name w:val="annotation reference"/>
    <w:uiPriority w:val="99"/>
    <w:rsid w:val="00F37AF2"/>
    <w:rPr>
      <w:sz w:val="16"/>
    </w:rPr>
  </w:style>
  <w:style w:type="character" w:customStyle="1" w:styleId="HeaderChar">
    <w:name w:val="Header Char"/>
    <w:rsid w:val="00F37AF2"/>
    <w:rPr>
      <w:rFonts w:cs="Times New Roman"/>
      <w:sz w:val="24"/>
      <w:szCs w:val="24"/>
      <w:lang w:val="en-GB"/>
    </w:rPr>
  </w:style>
  <w:style w:type="character" w:styleId="af8">
    <w:name w:val="page number"/>
    <w:rsid w:val="00F37AF2"/>
    <w:rPr>
      <w:rFonts w:cs="Times New Roman"/>
    </w:rPr>
  </w:style>
  <w:style w:type="character" w:customStyle="1" w:styleId="BalloonTextChar">
    <w:name w:val="Balloon Text Char"/>
    <w:rsid w:val="00F37AF2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F37AF2"/>
    <w:rPr>
      <w:rFonts w:cs="Times New Roman"/>
      <w:lang w:val="en-GB"/>
    </w:rPr>
  </w:style>
  <w:style w:type="character" w:customStyle="1" w:styleId="CommentSubjectChar">
    <w:name w:val="Comment Subject Char"/>
    <w:rsid w:val="00F37AF2"/>
    <w:rPr>
      <w:rFonts w:cs="Times New Roman"/>
      <w:b/>
      <w:bCs/>
      <w:lang w:val="en-GB"/>
    </w:rPr>
  </w:style>
  <w:style w:type="character" w:customStyle="1" w:styleId="BodyTextChar">
    <w:name w:val="Body Text Char"/>
    <w:rsid w:val="00F37AF2"/>
    <w:rPr>
      <w:rFonts w:cs="Times New Roman"/>
      <w:sz w:val="24"/>
      <w:szCs w:val="24"/>
      <w:lang w:val="en-GB"/>
    </w:rPr>
  </w:style>
  <w:style w:type="character" w:styleId="af9">
    <w:name w:val="Placeholder Text"/>
    <w:rsid w:val="00F37AF2"/>
    <w:rPr>
      <w:rFonts w:cs="Times New Roman"/>
      <w:color w:val="808080"/>
    </w:rPr>
  </w:style>
  <w:style w:type="character" w:customStyle="1" w:styleId="afa">
    <w:name w:val="Χαρακτήρες υποσημείωσης"/>
    <w:rsid w:val="00F37AF2"/>
    <w:rPr>
      <w:rFonts w:cs="Times New Roman"/>
      <w:vertAlign w:val="superscript"/>
    </w:rPr>
  </w:style>
  <w:style w:type="character" w:customStyle="1" w:styleId="FootnoteTextChar">
    <w:name w:val="Footnote Text Char"/>
    <w:rsid w:val="00F37AF2"/>
    <w:rPr>
      <w:rFonts w:ascii="Calibri" w:hAnsi="Calibri" w:cs="Times New Roman"/>
      <w:lang w:val="x-none"/>
    </w:rPr>
  </w:style>
  <w:style w:type="character" w:customStyle="1" w:styleId="Heading3Char">
    <w:name w:val="Heading 3 Char"/>
    <w:rsid w:val="00F37AF2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F37AF2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F37AF2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F37AF2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F37AF2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F37AF2"/>
    <w:rPr>
      <w:rFonts w:ascii="Calibri" w:hAnsi="Calibri" w:cs="Calibri"/>
      <w:lang w:val="en-GB"/>
    </w:rPr>
  </w:style>
  <w:style w:type="character" w:customStyle="1" w:styleId="afb">
    <w:name w:val="Χαρακτήρες σημείωσης τέλους"/>
    <w:rsid w:val="00F37AF2"/>
    <w:rPr>
      <w:vertAlign w:val="superscript"/>
    </w:rPr>
  </w:style>
  <w:style w:type="character" w:customStyle="1" w:styleId="FootnoteReference2">
    <w:name w:val="Footnote Reference2"/>
    <w:rsid w:val="00F37AF2"/>
    <w:rPr>
      <w:vertAlign w:val="superscript"/>
    </w:rPr>
  </w:style>
  <w:style w:type="character" w:customStyle="1" w:styleId="EndnoteReference1">
    <w:name w:val="Endnote Reference1"/>
    <w:rsid w:val="00F37AF2"/>
    <w:rPr>
      <w:vertAlign w:val="superscript"/>
    </w:rPr>
  </w:style>
  <w:style w:type="character" w:customStyle="1" w:styleId="afc">
    <w:name w:val="Κουκκίδες"/>
    <w:rsid w:val="00F37AF2"/>
    <w:rPr>
      <w:rFonts w:ascii="OpenSymbol" w:eastAsia="OpenSymbol" w:hAnsi="OpenSymbol" w:cs="OpenSymbol"/>
    </w:rPr>
  </w:style>
  <w:style w:type="character" w:customStyle="1" w:styleId="afd">
    <w:name w:val="Σύμβολο υποσημείωσης"/>
    <w:rsid w:val="00F37AF2"/>
    <w:rPr>
      <w:vertAlign w:val="superscript"/>
    </w:rPr>
  </w:style>
  <w:style w:type="character" w:styleId="afe">
    <w:name w:val="Emphasis"/>
    <w:qFormat/>
    <w:rsid w:val="00F37AF2"/>
    <w:rPr>
      <w:i/>
      <w:iCs/>
    </w:rPr>
  </w:style>
  <w:style w:type="character" w:customStyle="1" w:styleId="normalwithoutspacingChar">
    <w:name w:val="normal_without_spacing Char"/>
    <w:rsid w:val="00F37AF2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F37AF2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F37AF2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F37AF2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F37AF2"/>
  </w:style>
  <w:style w:type="character" w:customStyle="1" w:styleId="BodyTextIndent3Char">
    <w:name w:val="Body Text Indent 3 Char"/>
    <w:rsid w:val="00F37AF2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F37AF2"/>
    <w:rPr>
      <w:vertAlign w:val="superscript"/>
    </w:rPr>
  </w:style>
  <w:style w:type="character" w:customStyle="1" w:styleId="WW-EndnoteReference">
    <w:name w:val="WW-Endnote Reference"/>
    <w:rsid w:val="00F37AF2"/>
    <w:rPr>
      <w:vertAlign w:val="superscript"/>
    </w:rPr>
  </w:style>
  <w:style w:type="character" w:customStyle="1" w:styleId="FootnoteReference1">
    <w:name w:val="Footnote Reference1"/>
    <w:rsid w:val="00F37AF2"/>
    <w:rPr>
      <w:vertAlign w:val="superscript"/>
    </w:rPr>
  </w:style>
  <w:style w:type="character" w:customStyle="1" w:styleId="FootnoteTextChar2">
    <w:name w:val="Footnote Text Char2"/>
    <w:rsid w:val="00F37AF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F37AF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F37AF2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F37AF2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F37AF2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F37AF2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F37AF2"/>
    <w:rPr>
      <w:vertAlign w:val="superscript"/>
    </w:rPr>
  </w:style>
  <w:style w:type="character" w:customStyle="1" w:styleId="WW-EndnoteReference1">
    <w:name w:val="WW-Endnote Reference1"/>
    <w:rsid w:val="00F37AF2"/>
    <w:rPr>
      <w:vertAlign w:val="superscript"/>
    </w:rPr>
  </w:style>
  <w:style w:type="character" w:customStyle="1" w:styleId="WW-FootnoteReference2">
    <w:name w:val="WW-Footnote Reference2"/>
    <w:rsid w:val="00F37AF2"/>
    <w:rPr>
      <w:vertAlign w:val="superscript"/>
    </w:rPr>
  </w:style>
  <w:style w:type="character" w:customStyle="1" w:styleId="WW-EndnoteReference2">
    <w:name w:val="WW-Endnote Reference2"/>
    <w:rsid w:val="00F37AF2"/>
    <w:rPr>
      <w:vertAlign w:val="superscript"/>
    </w:rPr>
  </w:style>
  <w:style w:type="character" w:customStyle="1" w:styleId="FootnoteTextChar3">
    <w:name w:val="Footnote Text Char3"/>
    <w:rsid w:val="00F37AF2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F37AF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F37AF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F37AF2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F37AF2"/>
    <w:rPr>
      <w:vertAlign w:val="superscript"/>
    </w:rPr>
  </w:style>
  <w:style w:type="character" w:customStyle="1" w:styleId="14">
    <w:name w:val="Παραπομπή σημείωσης τέλους1"/>
    <w:rsid w:val="00F37AF2"/>
    <w:rPr>
      <w:vertAlign w:val="superscript"/>
    </w:rPr>
  </w:style>
  <w:style w:type="character" w:customStyle="1" w:styleId="15">
    <w:name w:val="Παραπομπή σχολίου1"/>
    <w:rsid w:val="00F37AF2"/>
    <w:rPr>
      <w:sz w:val="16"/>
      <w:szCs w:val="16"/>
    </w:rPr>
  </w:style>
  <w:style w:type="character" w:customStyle="1" w:styleId="Char6">
    <w:name w:val="Κείμενο σχολίου Char"/>
    <w:uiPriority w:val="99"/>
    <w:rsid w:val="00F37AF2"/>
    <w:rPr>
      <w:rFonts w:ascii="Calibri" w:hAnsi="Calibri" w:cs="Calibri"/>
      <w:lang w:val="en-GB"/>
    </w:rPr>
  </w:style>
  <w:style w:type="character" w:customStyle="1" w:styleId="Char7">
    <w:name w:val="Θέμα σχολίου Char"/>
    <w:rsid w:val="00F37AF2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F37AF2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F37AF2"/>
    <w:rPr>
      <w:vertAlign w:val="superscript"/>
    </w:rPr>
  </w:style>
  <w:style w:type="character" w:customStyle="1" w:styleId="WW-EndnoteReference3">
    <w:name w:val="WW-Endnote Reference3"/>
    <w:rsid w:val="00F37AF2"/>
    <w:rPr>
      <w:vertAlign w:val="superscript"/>
    </w:rPr>
  </w:style>
  <w:style w:type="character" w:customStyle="1" w:styleId="WW-FootnoteReference4">
    <w:name w:val="WW-Footnote Reference4"/>
    <w:rsid w:val="00F37AF2"/>
    <w:rPr>
      <w:vertAlign w:val="superscript"/>
    </w:rPr>
  </w:style>
  <w:style w:type="character" w:customStyle="1" w:styleId="WW-EndnoteReference4">
    <w:name w:val="WW-Endnote Reference4"/>
    <w:rsid w:val="00F37AF2"/>
    <w:rPr>
      <w:vertAlign w:val="superscript"/>
    </w:rPr>
  </w:style>
  <w:style w:type="character" w:customStyle="1" w:styleId="WW-FootnoteReference5">
    <w:name w:val="WW-Footnote Reference5"/>
    <w:rsid w:val="00F37AF2"/>
    <w:rPr>
      <w:vertAlign w:val="superscript"/>
    </w:rPr>
  </w:style>
  <w:style w:type="character" w:customStyle="1" w:styleId="WW-EndnoteReference5">
    <w:name w:val="WW-Endnote Reference5"/>
    <w:rsid w:val="00F37AF2"/>
    <w:rPr>
      <w:vertAlign w:val="superscript"/>
    </w:rPr>
  </w:style>
  <w:style w:type="character" w:customStyle="1" w:styleId="WW-FootnoteReference6">
    <w:name w:val="WW-Footnote Reference6"/>
    <w:rsid w:val="00F37AF2"/>
    <w:rPr>
      <w:vertAlign w:val="superscript"/>
    </w:rPr>
  </w:style>
  <w:style w:type="character" w:customStyle="1" w:styleId="WW-EndnoteReference6">
    <w:name w:val="WW-Endnote Reference6"/>
    <w:rsid w:val="00F37AF2"/>
    <w:rPr>
      <w:vertAlign w:val="superscript"/>
    </w:rPr>
  </w:style>
  <w:style w:type="character" w:customStyle="1" w:styleId="WW-FootnoteReference7">
    <w:name w:val="WW-Footnote Reference7"/>
    <w:rsid w:val="00F37AF2"/>
    <w:rPr>
      <w:vertAlign w:val="superscript"/>
    </w:rPr>
  </w:style>
  <w:style w:type="character" w:customStyle="1" w:styleId="WW-EndnoteReference7">
    <w:name w:val="WW-Endnote Reference7"/>
    <w:rsid w:val="00F37AF2"/>
    <w:rPr>
      <w:vertAlign w:val="superscript"/>
    </w:rPr>
  </w:style>
  <w:style w:type="character" w:customStyle="1" w:styleId="WW-FootnoteReference8">
    <w:name w:val="WW-Footnote Reference8"/>
    <w:rsid w:val="00F37AF2"/>
    <w:rPr>
      <w:vertAlign w:val="superscript"/>
    </w:rPr>
  </w:style>
  <w:style w:type="character" w:customStyle="1" w:styleId="WW-EndnoteReference8">
    <w:name w:val="WW-Endnote Reference8"/>
    <w:rsid w:val="00F37AF2"/>
    <w:rPr>
      <w:vertAlign w:val="superscript"/>
    </w:rPr>
  </w:style>
  <w:style w:type="character" w:customStyle="1" w:styleId="WW-FootnoteReference9">
    <w:name w:val="WW-Footnote Reference9"/>
    <w:rsid w:val="00F37AF2"/>
    <w:rPr>
      <w:vertAlign w:val="superscript"/>
    </w:rPr>
  </w:style>
  <w:style w:type="character" w:customStyle="1" w:styleId="WW-EndnoteReference9">
    <w:name w:val="WW-Endnote Reference9"/>
    <w:rsid w:val="00F37AF2"/>
    <w:rPr>
      <w:vertAlign w:val="superscript"/>
    </w:rPr>
  </w:style>
  <w:style w:type="character" w:customStyle="1" w:styleId="WW-FootnoteReference10">
    <w:name w:val="WW-Footnote Reference10"/>
    <w:rsid w:val="00F37AF2"/>
    <w:rPr>
      <w:vertAlign w:val="superscript"/>
    </w:rPr>
  </w:style>
  <w:style w:type="character" w:customStyle="1" w:styleId="WW-EndnoteReference10">
    <w:name w:val="WW-Endnote Reference10"/>
    <w:rsid w:val="00F37AF2"/>
    <w:rPr>
      <w:vertAlign w:val="superscript"/>
    </w:rPr>
  </w:style>
  <w:style w:type="character" w:customStyle="1" w:styleId="WW-FootnoteReference11">
    <w:name w:val="WW-Footnote Reference11"/>
    <w:rsid w:val="00F37AF2"/>
    <w:rPr>
      <w:vertAlign w:val="superscript"/>
    </w:rPr>
  </w:style>
  <w:style w:type="character" w:customStyle="1" w:styleId="WW-EndnoteReference11">
    <w:name w:val="WW-Endnote Reference11"/>
    <w:rsid w:val="00F37AF2"/>
    <w:rPr>
      <w:vertAlign w:val="superscript"/>
    </w:rPr>
  </w:style>
  <w:style w:type="character" w:customStyle="1" w:styleId="WW-FootnoteReference12">
    <w:name w:val="WW-Footnote Reference12"/>
    <w:rsid w:val="00F37AF2"/>
    <w:rPr>
      <w:vertAlign w:val="superscript"/>
    </w:rPr>
  </w:style>
  <w:style w:type="character" w:customStyle="1" w:styleId="WW-EndnoteReference12">
    <w:name w:val="WW-Endnote Reference12"/>
    <w:rsid w:val="00F37AF2"/>
    <w:rPr>
      <w:vertAlign w:val="superscript"/>
    </w:rPr>
  </w:style>
  <w:style w:type="character" w:customStyle="1" w:styleId="WW-FootnoteReference13">
    <w:name w:val="WW-Footnote Reference13"/>
    <w:rsid w:val="00F37AF2"/>
    <w:rPr>
      <w:vertAlign w:val="superscript"/>
    </w:rPr>
  </w:style>
  <w:style w:type="character" w:customStyle="1" w:styleId="WW-EndnoteReference13">
    <w:name w:val="WW-Endnote Reference13"/>
    <w:rsid w:val="00F37AF2"/>
    <w:rPr>
      <w:vertAlign w:val="superscript"/>
    </w:rPr>
  </w:style>
  <w:style w:type="character" w:styleId="aff">
    <w:name w:val="footnote reference"/>
    <w:rsid w:val="00F37AF2"/>
    <w:rPr>
      <w:vertAlign w:val="superscript"/>
    </w:rPr>
  </w:style>
  <w:style w:type="character" w:styleId="aff0">
    <w:name w:val="endnote reference"/>
    <w:rsid w:val="00F37AF2"/>
    <w:rPr>
      <w:vertAlign w:val="superscript"/>
    </w:rPr>
  </w:style>
  <w:style w:type="character" w:customStyle="1" w:styleId="22">
    <w:name w:val="Παραπομπή υποσημείωσης2"/>
    <w:rsid w:val="00F37AF2"/>
    <w:rPr>
      <w:vertAlign w:val="superscript"/>
    </w:rPr>
  </w:style>
  <w:style w:type="character" w:customStyle="1" w:styleId="23">
    <w:name w:val="Παραπομπή σημείωσης τέλους2"/>
    <w:rsid w:val="00F37AF2"/>
    <w:rPr>
      <w:vertAlign w:val="superscript"/>
    </w:rPr>
  </w:style>
  <w:style w:type="character" w:customStyle="1" w:styleId="WW-FootnoteReference14">
    <w:name w:val="WW-Footnote Reference14"/>
    <w:rsid w:val="00F37AF2"/>
    <w:rPr>
      <w:vertAlign w:val="superscript"/>
    </w:rPr>
  </w:style>
  <w:style w:type="character" w:customStyle="1" w:styleId="WW-EndnoteReference14">
    <w:name w:val="WW-Endnote Reference14"/>
    <w:rsid w:val="00F37AF2"/>
    <w:rPr>
      <w:vertAlign w:val="superscript"/>
    </w:rPr>
  </w:style>
  <w:style w:type="character" w:customStyle="1" w:styleId="WW-FootnoteReference15">
    <w:name w:val="WW-Footnote Reference15"/>
    <w:rsid w:val="00F37AF2"/>
    <w:rPr>
      <w:vertAlign w:val="superscript"/>
    </w:rPr>
  </w:style>
  <w:style w:type="character" w:customStyle="1" w:styleId="WW-EndnoteReference15">
    <w:name w:val="WW-Endnote Reference15"/>
    <w:rsid w:val="00F37AF2"/>
    <w:rPr>
      <w:vertAlign w:val="superscript"/>
    </w:rPr>
  </w:style>
  <w:style w:type="character" w:customStyle="1" w:styleId="WW-FootnoteReference16">
    <w:name w:val="WW-Footnote Reference16"/>
    <w:rsid w:val="00F37AF2"/>
    <w:rPr>
      <w:vertAlign w:val="superscript"/>
    </w:rPr>
  </w:style>
  <w:style w:type="character" w:customStyle="1" w:styleId="WW-EndnoteReference16">
    <w:name w:val="WW-Endnote Reference16"/>
    <w:rsid w:val="00F37AF2"/>
    <w:rPr>
      <w:vertAlign w:val="superscript"/>
    </w:rPr>
  </w:style>
  <w:style w:type="character" w:customStyle="1" w:styleId="WW-FootnoteReference17">
    <w:name w:val="WW-Footnote Reference17"/>
    <w:rsid w:val="00F37AF2"/>
    <w:rPr>
      <w:vertAlign w:val="superscript"/>
    </w:rPr>
  </w:style>
  <w:style w:type="character" w:customStyle="1" w:styleId="WW-EndnoteReference17">
    <w:name w:val="WW-Endnote Reference17"/>
    <w:rsid w:val="00F37AF2"/>
    <w:rPr>
      <w:vertAlign w:val="superscript"/>
    </w:rPr>
  </w:style>
  <w:style w:type="character" w:customStyle="1" w:styleId="32">
    <w:name w:val="Παραπομπή υποσημείωσης3"/>
    <w:rsid w:val="00F37AF2"/>
    <w:rPr>
      <w:vertAlign w:val="superscript"/>
    </w:rPr>
  </w:style>
  <w:style w:type="character" w:customStyle="1" w:styleId="33">
    <w:name w:val="Παραπομπή σημείωσης τέλους3"/>
    <w:rsid w:val="00F37AF2"/>
    <w:rPr>
      <w:vertAlign w:val="superscript"/>
    </w:rPr>
  </w:style>
  <w:style w:type="character" w:customStyle="1" w:styleId="WW-FootnoteReference18">
    <w:name w:val="WW-Footnote Reference18"/>
    <w:rsid w:val="00F37AF2"/>
    <w:rPr>
      <w:vertAlign w:val="superscript"/>
    </w:rPr>
  </w:style>
  <w:style w:type="character" w:customStyle="1" w:styleId="WW-EndnoteReference18">
    <w:name w:val="WW-Endnote Reference18"/>
    <w:rsid w:val="00F37AF2"/>
    <w:rPr>
      <w:vertAlign w:val="superscript"/>
    </w:rPr>
  </w:style>
  <w:style w:type="character" w:customStyle="1" w:styleId="WW-FootnoteReference19">
    <w:name w:val="WW-Footnote Reference19"/>
    <w:rsid w:val="00F37AF2"/>
    <w:rPr>
      <w:vertAlign w:val="superscript"/>
    </w:rPr>
  </w:style>
  <w:style w:type="character" w:customStyle="1" w:styleId="WW-EndnoteReference19">
    <w:name w:val="WW-Endnote Reference19"/>
    <w:rsid w:val="00F37AF2"/>
    <w:rPr>
      <w:vertAlign w:val="superscript"/>
    </w:rPr>
  </w:style>
  <w:style w:type="character" w:customStyle="1" w:styleId="WW-FootnoteReference20">
    <w:name w:val="WW-Footnote Reference20"/>
    <w:rsid w:val="00F37AF2"/>
    <w:rPr>
      <w:vertAlign w:val="superscript"/>
    </w:rPr>
  </w:style>
  <w:style w:type="character" w:customStyle="1" w:styleId="WW-EndnoteReference20">
    <w:name w:val="WW-Endnote Reference20"/>
    <w:rsid w:val="00F37AF2"/>
    <w:rPr>
      <w:vertAlign w:val="superscript"/>
    </w:rPr>
  </w:style>
  <w:style w:type="character" w:customStyle="1" w:styleId="aff1">
    <w:name w:val="Σύνδεση ευρετηρίου"/>
    <w:rsid w:val="00F37AF2"/>
  </w:style>
  <w:style w:type="paragraph" w:styleId="aff2">
    <w:name w:val="caption"/>
    <w:basedOn w:val="a"/>
    <w:qFormat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34">
    <w:name w:val="Λεζάντα3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F37AF2"/>
    <w:pPr>
      <w:numPr>
        <w:numId w:val="12"/>
      </w:numPr>
      <w:spacing w:after="100"/>
    </w:pPr>
    <w:rPr>
      <w:rFonts w:eastAsia="MS Mincho"/>
      <w:lang w:val="en-US" w:eastAsia="ja-JP"/>
    </w:rPr>
  </w:style>
  <w:style w:type="paragraph" w:styleId="aff3">
    <w:name w:val="Date"/>
    <w:basedOn w:val="a"/>
    <w:next w:val="a"/>
    <w:link w:val="Char8"/>
    <w:rsid w:val="00F37AF2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3"/>
    <w:rsid w:val="00F37AF2"/>
    <w:rPr>
      <w:rFonts w:ascii="Calibri" w:eastAsia="MS Mincho" w:hAnsi="Calibri" w:cs="Calibri"/>
      <w:sz w:val="22"/>
      <w:szCs w:val="24"/>
      <w:lang w:val="en-US" w:eastAsia="ja-JP" w:bidi="ar-SA"/>
    </w:rPr>
  </w:style>
  <w:style w:type="paragraph" w:customStyle="1" w:styleId="DocTitle">
    <w:name w:val="Doc Title"/>
    <w:basedOn w:val="1"/>
    <w:rsid w:val="00F37AF2"/>
    <w:pPr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jc w:val="both"/>
    </w:pPr>
    <w:rPr>
      <w:rFonts w:ascii="Arial" w:hAnsi="Arial" w:cs="Arial"/>
      <w:color w:val="333399"/>
      <w:sz w:val="28"/>
      <w:szCs w:val="32"/>
      <w:lang w:val="en-US"/>
    </w:rPr>
  </w:style>
  <w:style w:type="paragraph" w:customStyle="1" w:styleId="inserttext">
    <w:name w:val="insert text"/>
    <w:basedOn w:val="a"/>
    <w:rsid w:val="00F37AF2"/>
    <w:pPr>
      <w:spacing w:after="100"/>
      <w:ind w:left="794"/>
    </w:pPr>
    <w:rPr>
      <w:rFonts w:eastAsia="MS Mincho"/>
      <w:lang w:val="en-US" w:eastAsia="ja-JP"/>
    </w:rPr>
  </w:style>
  <w:style w:type="paragraph" w:styleId="aff4">
    <w:name w:val="annotation text"/>
    <w:basedOn w:val="a"/>
    <w:link w:val="Char10"/>
    <w:uiPriority w:val="99"/>
    <w:qFormat/>
    <w:rsid w:val="00F37AF2"/>
    <w:rPr>
      <w:sz w:val="20"/>
      <w:szCs w:val="20"/>
    </w:rPr>
  </w:style>
  <w:style w:type="character" w:customStyle="1" w:styleId="Char10">
    <w:name w:val="Κείμενο σχολίου Char1"/>
    <w:basedOn w:val="a0"/>
    <w:link w:val="aff4"/>
    <w:uiPriority w:val="99"/>
    <w:rsid w:val="00F37AF2"/>
    <w:rPr>
      <w:rFonts w:ascii="Calibri" w:hAnsi="Calibri" w:cs="Calibri"/>
      <w:sz w:val="20"/>
      <w:szCs w:val="20"/>
      <w:lang w:val="en-GB" w:eastAsia="zh-CN" w:bidi="ar-SA"/>
    </w:rPr>
  </w:style>
  <w:style w:type="paragraph" w:styleId="aff5">
    <w:name w:val="annotation subject"/>
    <w:basedOn w:val="aff4"/>
    <w:next w:val="aff4"/>
    <w:link w:val="Char11"/>
    <w:rsid w:val="00F37AF2"/>
    <w:rPr>
      <w:b/>
      <w:bCs/>
    </w:rPr>
  </w:style>
  <w:style w:type="character" w:customStyle="1" w:styleId="Char11">
    <w:name w:val="Θέμα σχολίου Char1"/>
    <w:basedOn w:val="Char10"/>
    <w:link w:val="aff5"/>
    <w:rsid w:val="00F37AF2"/>
    <w:rPr>
      <w:rFonts w:ascii="Calibri" w:hAnsi="Calibri" w:cs="Calibri"/>
      <w:b/>
      <w:bCs/>
      <w:sz w:val="20"/>
      <w:szCs w:val="20"/>
      <w:lang w:val="en-GB" w:eastAsia="zh-CN" w:bidi="ar-SA"/>
    </w:rPr>
  </w:style>
  <w:style w:type="paragraph" w:styleId="aff6">
    <w:name w:val="Revision"/>
    <w:rsid w:val="00F37AF2"/>
    <w:pPr>
      <w:suppressAutoHyphens/>
      <w:jc w:val="left"/>
    </w:pPr>
    <w:rPr>
      <w:rFonts w:ascii="Times New Roman" w:hAnsi="Times New Roman"/>
      <w:sz w:val="24"/>
      <w:szCs w:val="24"/>
      <w:lang w:val="en-GB" w:eastAsia="zh-CN" w:bidi="ar-SA"/>
    </w:rPr>
  </w:style>
  <w:style w:type="paragraph" w:customStyle="1" w:styleId="western">
    <w:name w:val="western"/>
    <w:basedOn w:val="a"/>
    <w:rsid w:val="00F37AF2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f7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F37AF2"/>
    <w:pPr>
      <w:spacing w:after="200"/>
      <w:ind w:left="720"/>
      <w:contextualSpacing/>
    </w:p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7"/>
    <w:uiPriority w:val="34"/>
    <w:locked/>
    <w:rsid w:val="00F37AF2"/>
    <w:rPr>
      <w:rFonts w:ascii="Calibri" w:hAnsi="Calibri" w:cs="Calibri"/>
      <w:sz w:val="22"/>
      <w:szCs w:val="24"/>
      <w:lang w:val="en-GB" w:eastAsia="zh-CN" w:bidi="ar-SA"/>
    </w:rPr>
  </w:style>
  <w:style w:type="paragraph" w:styleId="aff8">
    <w:name w:val="footnote text"/>
    <w:basedOn w:val="a"/>
    <w:link w:val="Chara"/>
    <w:rsid w:val="00F37AF2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a">
    <w:name w:val="Κείμενο υποσημείωσης Char"/>
    <w:basedOn w:val="a0"/>
    <w:link w:val="aff8"/>
    <w:rsid w:val="00F37AF2"/>
    <w:rPr>
      <w:rFonts w:ascii="Calibri" w:hAnsi="Calibri" w:cs="Calibri"/>
      <w:szCs w:val="20"/>
      <w:lang w:val="en-IE" w:eastAsia="zh-CN" w:bidi="ar-SA"/>
    </w:rPr>
  </w:style>
  <w:style w:type="paragraph" w:styleId="16">
    <w:name w:val="toc 1"/>
    <w:basedOn w:val="a"/>
    <w:next w:val="a"/>
    <w:uiPriority w:val="39"/>
    <w:rsid w:val="00F37AF2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F37AF2"/>
    <w:pPr>
      <w:spacing w:after="0"/>
      <w:ind w:left="220"/>
      <w:jc w:val="left"/>
    </w:pPr>
    <w:rPr>
      <w:smallCaps/>
      <w:sz w:val="20"/>
      <w:szCs w:val="20"/>
    </w:rPr>
  </w:style>
  <w:style w:type="paragraph" w:styleId="35">
    <w:name w:val="toc 3"/>
    <w:basedOn w:val="a"/>
    <w:next w:val="a"/>
    <w:uiPriority w:val="39"/>
    <w:rsid w:val="00F37AF2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F37AF2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F37AF2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rsid w:val="00F37AF2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rsid w:val="00F37AF2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rsid w:val="00F37AF2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"/>
    <w:next w:val="a"/>
    <w:rsid w:val="00F37AF2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F37AF2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F37AF2"/>
    <w:pPr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jc w:val="both"/>
    </w:pPr>
    <w:rPr>
      <w:rFonts w:ascii="Calibri" w:hAnsi="Calibri" w:cs="Calibri"/>
      <w:color w:val="333399"/>
      <w:sz w:val="28"/>
      <w:szCs w:val="32"/>
    </w:rPr>
  </w:style>
  <w:style w:type="paragraph" w:styleId="aff9">
    <w:name w:val="endnote text"/>
    <w:basedOn w:val="a"/>
    <w:link w:val="Charb"/>
    <w:rsid w:val="00F37AF2"/>
    <w:rPr>
      <w:sz w:val="20"/>
      <w:szCs w:val="20"/>
    </w:rPr>
  </w:style>
  <w:style w:type="character" w:customStyle="1" w:styleId="Charb">
    <w:name w:val="Κείμενο σημείωσης τέλους Char"/>
    <w:basedOn w:val="a0"/>
    <w:link w:val="aff9"/>
    <w:rsid w:val="00F37AF2"/>
    <w:rPr>
      <w:rFonts w:ascii="Calibri" w:hAnsi="Calibri" w:cs="Calibri"/>
      <w:sz w:val="20"/>
      <w:szCs w:val="20"/>
      <w:lang w:val="en-GB" w:eastAsia="zh-CN" w:bidi="ar-SA"/>
    </w:rPr>
  </w:style>
  <w:style w:type="paragraph" w:customStyle="1" w:styleId="Default">
    <w:name w:val="Default"/>
    <w:rsid w:val="00F37AF2"/>
    <w:pPr>
      <w:widowControl w:val="0"/>
      <w:suppressAutoHyphens/>
      <w:jc w:val="left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a">
    <w:name w:val="Προμορφοποιημένο κείμενο"/>
    <w:basedOn w:val="a"/>
    <w:rsid w:val="00F37AF2"/>
  </w:style>
  <w:style w:type="paragraph" w:customStyle="1" w:styleId="normalwithoutspacing">
    <w:name w:val="normal_without_spacing"/>
    <w:basedOn w:val="a"/>
    <w:rsid w:val="00F37AF2"/>
    <w:pPr>
      <w:spacing w:after="60"/>
    </w:pPr>
    <w:rPr>
      <w:lang w:val="el-GR"/>
    </w:rPr>
  </w:style>
  <w:style w:type="paragraph" w:customStyle="1" w:styleId="foothanging">
    <w:name w:val="foot_hanging"/>
    <w:basedOn w:val="aff8"/>
    <w:rsid w:val="00F37AF2"/>
    <w:pPr>
      <w:ind w:left="426" w:hanging="426"/>
    </w:pPr>
    <w:rPr>
      <w:szCs w:val="18"/>
    </w:rPr>
  </w:style>
  <w:style w:type="paragraph" w:styleId="-HTML">
    <w:name w:val="HTML Preformatted"/>
    <w:basedOn w:val="a"/>
    <w:link w:val="-HTMLChar1"/>
    <w:rsid w:val="00F37A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character" w:customStyle="1" w:styleId="-HTMLChar1">
    <w:name w:val="Προ-διαμορφωμένο HTML Char1"/>
    <w:basedOn w:val="a0"/>
    <w:link w:val="-HTML"/>
    <w:rsid w:val="00F37AF2"/>
    <w:rPr>
      <w:rFonts w:ascii="Courier New" w:hAnsi="Courier New" w:cs="Courier New"/>
      <w:sz w:val="20"/>
      <w:szCs w:val="20"/>
      <w:lang w:eastAsia="zh-CN" w:bidi="ar-SA"/>
    </w:rPr>
  </w:style>
  <w:style w:type="paragraph" w:customStyle="1" w:styleId="LO-normal">
    <w:name w:val="LO-normal"/>
    <w:rsid w:val="00F37AF2"/>
    <w:pPr>
      <w:suppressAutoHyphens/>
      <w:spacing w:line="276" w:lineRule="auto"/>
      <w:jc w:val="left"/>
    </w:pPr>
    <w:rPr>
      <w:rFonts w:ascii="Arial" w:eastAsia="Arial" w:hAnsi="Arial" w:cs="Arial"/>
      <w:color w:val="000000"/>
      <w:sz w:val="22"/>
      <w:szCs w:val="22"/>
      <w:lang w:eastAsia="zh-CN" w:bidi="ar-SA"/>
    </w:rPr>
  </w:style>
  <w:style w:type="paragraph" w:styleId="36">
    <w:name w:val="Body Text Indent 3"/>
    <w:basedOn w:val="a"/>
    <w:link w:val="3Char0"/>
    <w:rsid w:val="00F37AF2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character" w:customStyle="1" w:styleId="3Char0">
    <w:name w:val="Σώμα κείμενου με εσοχή 3 Char"/>
    <w:basedOn w:val="a0"/>
    <w:link w:val="36"/>
    <w:rsid w:val="00F37AF2"/>
    <w:rPr>
      <w:rFonts w:ascii="Calibri" w:hAnsi="Calibri"/>
      <w:sz w:val="16"/>
      <w:szCs w:val="16"/>
      <w:lang w:val="en-GB" w:eastAsia="zh-CN" w:bidi="ar-SA"/>
    </w:rPr>
  </w:style>
  <w:style w:type="paragraph" w:styleId="affb">
    <w:name w:val="No Spacing"/>
    <w:uiPriority w:val="1"/>
    <w:qFormat/>
    <w:rsid w:val="00F37AF2"/>
    <w:pPr>
      <w:suppressAutoHyphens/>
    </w:pPr>
    <w:rPr>
      <w:rFonts w:ascii="Calibri" w:hAnsi="Calibri" w:cs="Calibri"/>
      <w:sz w:val="22"/>
      <w:szCs w:val="24"/>
      <w:lang w:val="en-GB" w:eastAsia="zh-CN" w:bidi="ar-SA"/>
    </w:rPr>
  </w:style>
  <w:style w:type="paragraph" w:customStyle="1" w:styleId="footers">
    <w:name w:val="footers"/>
    <w:basedOn w:val="foothanging"/>
    <w:rsid w:val="00F37AF2"/>
  </w:style>
  <w:style w:type="paragraph" w:customStyle="1" w:styleId="Standard">
    <w:name w:val="Standard"/>
    <w:rsid w:val="00F37AF2"/>
    <w:pPr>
      <w:widowControl w:val="0"/>
      <w:suppressAutoHyphens/>
      <w:jc w:val="left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37AF2"/>
    <w:pPr>
      <w:spacing w:after="120"/>
    </w:pPr>
  </w:style>
  <w:style w:type="paragraph" w:customStyle="1" w:styleId="Footnote">
    <w:name w:val="Footnote"/>
    <w:basedOn w:val="Standard"/>
    <w:rsid w:val="00F37AF2"/>
    <w:pPr>
      <w:suppressLineNumbers/>
      <w:ind w:left="283" w:hanging="283"/>
    </w:pPr>
    <w:rPr>
      <w:sz w:val="20"/>
      <w:szCs w:val="20"/>
    </w:rPr>
  </w:style>
  <w:style w:type="paragraph" w:styleId="37">
    <w:name w:val="Body Text 3"/>
    <w:basedOn w:val="a"/>
    <w:link w:val="3Char1"/>
    <w:rsid w:val="00F37AF2"/>
    <w:rPr>
      <w:sz w:val="16"/>
      <w:szCs w:val="16"/>
    </w:rPr>
  </w:style>
  <w:style w:type="character" w:customStyle="1" w:styleId="3Char1">
    <w:name w:val="Σώμα κείμενου 3 Char"/>
    <w:basedOn w:val="a0"/>
    <w:link w:val="37"/>
    <w:rsid w:val="00F37AF2"/>
    <w:rPr>
      <w:rFonts w:ascii="Calibri" w:hAnsi="Calibri" w:cs="Calibri"/>
      <w:sz w:val="16"/>
      <w:szCs w:val="16"/>
      <w:lang w:val="en-GB" w:eastAsia="zh-CN" w:bidi="ar-SA"/>
    </w:rPr>
  </w:style>
  <w:style w:type="paragraph" w:customStyle="1" w:styleId="fooot">
    <w:name w:val="fooot"/>
    <w:basedOn w:val="footers"/>
    <w:rsid w:val="00F37AF2"/>
  </w:style>
  <w:style w:type="paragraph" w:customStyle="1" w:styleId="17">
    <w:name w:val="Κείμενο πλαισίου1"/>
    <w:basedOn w:val="a"/>
    <w:rsid w:val="00F37AF2"/>
    <w:pPr>
      <w:spacing w:after="0"/>
    </w:pPr>
    <w:rPr>
      <w:rFonts w:ascii="Tahoma" w:hAnsi="Tahoma" w:cs="Tahoma"/>
      <w:sz w:val="16"/>
      <w:szCs w:val="16"/>
    </w:rPr>
  </w:style>
  <w:style w:type="paragraph" w:customStyle="1" w:styleId="18">
    <w:name w:val="Κείμενο σχολίου1"/>
    <w:basedOn w:val="a"/>
    <w:rsid w:val="00F37AF2"/>
    <w:rPr>
      <w:sz w:val="20"/>
      <w:szCs w:val="20"/>
    </w:rPr>
  </w:style>
  <w:style w:type="paragraph" w:customStyle="1" w:styleId="19">
    <w:name w:val="Θέμα σχολίου1"/>
    <w:basedOn w:val="18"/>
    <w:next w:val="18"/>
    <w:rsid w:val="00F37AF2"/>
    <w:rPr>
      <w:b/>
      <w:bCs/>
    </w:rPr>
  </w:style>
  <w:style w:type="paragraph" w:customStyle="1" w:styleId="-HTML1">
    <w:name w:val="Προ-διαμορφωμένο HTML1"/>
    <w:basedOn w:val="a"/>
    <w:rsid w:val="00F37A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a">
    <w:name w:val="Αναθεώρηση1"/>
    <w:rsid w:val="00F37AF2"/>
    <w:pPr>
      <w:suppressAutoHyphens/>
      <w:jc w:val="left"/>
    </w:pPr>
    <w:rPr>
      <w:rFonts w:ascii="Calibri" w:hAnsi="Calibri" w:cs="Calibri"/>
      <w:sz w:val="22"/>
      <w:szCs w:val="24"/>
      <w:lang w:val="en-GB" w:eastAsia="zh-CN" w:bidi="ar-SA"/>
    </w:rPr>
  </w:style>
  <w:style w:type="paragraph" w:styleId="26">
    <w:name w:val="List Bullet 2"/>
    <w:basedOn w:val="a"/>
    <w:rsid w:val="00F37AF2"/>
    <w:pPr>
      <w:numPr>
        <w:numId w:val="10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a"/>
    <w:rsid w:val="00F37AF2"/>
    <w:pPr>
      <w:tabs>
        <w:tab w:val="right" w:leader="dot" w:pos="7091"/>
      </w:tabs>
      <w:ind w:left="2547"/>
    </w:pPr>
  </w:style>
  <w:style w:type="paragraph" w:customStyle="1" w:styleId="affc">
    <w:name w:val="Οριζόντια γραμμή"/>
    <w:basedOn w:val="a"/>
    <w:next w:val="a9"/>
    <w:rsid w:val="00F37AF2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F37AF2"/>
    <w:pPr>
      <w:suppressLineNumbers/>
      <w:autoSpaceDN w:val="0"/>
    </w:pPr>
    <w:rPr>
      <w:rFonts w:eastAsia="Arial Unicode MS" w:cs="Tahoma"/>
      <w:kern w:val="3"/>
      <w:lang w:eastAsia="en-US" w:bidi="en-US"/>
    </w:rPr>
  </w:style>
  <w:style w:type="character" w:customStyle="1" w:styleId="StrongEmphasis">
    <w:name w:val="Strong Emphasis"/>
    <w:rsid w:val="00F37AF2"/>
    <w:rPr>
      <w:b/>
      <w:bCs/>
    </w:rPr>
  </w:style>
  <w:style w:type="character" w:customStyle="1" w:styleId="51">
    <w:name w:val="Προεπιλεγμένη γραμματοσειρά5"/>
    <w:rsid w:val="00F37AF2"/>
  </w:style>
  <w:style w:type="character" w:customStyle="1" w:styleId="Char12">
    <w:name w:val="Κεφαλίδα Char1"/>
    <w:rsid w:val="00F37AF2"/>
    <w:rPr>
      <w:rFonts w:ascii="Calibri" w:eastAsia="Calibri" w:hAnsi="Calibri" w:cs="Times New Roman"/>
    </w:rPr>
  </w:style>
  <w:style w:type="character" w:customStyle="1" w:styleId="ListLabel1">
    <w:name w:val="ListLabel 1"/>
    <w:rsid w:val="00F37AF2"/>
    <w:rPr>
      <w:rFonts w:cs="Courier New"/>
    </w:rPr>
  </w:style>
  <w:style w:type="character" w:customStyle="1" w:styleId="WW8Num21z4">
    <w:name w:val="WW8Num21z4"/>
    <w:rsid w:val="00F37AF2"/>
  </w:style>
  <w:style w:type="character" w:customStyle="1" w:styleId="WW8Num21z5">
    <w:name w:val="WW8Num21z5"/>
    <w:rsid w:val="00F37AF2"/>
  </w:style>
  <w:style w:type="character" w:customStyle="1" w:styleId="WW8Num21z6">
    <w:name w:val="WW8Num21z6"/>
    <w:rsid w:val="00F37AF2"/>
  </w:style>
  <w:style w:type="character" w:customStyle="1" w:styleId="WW8Num21z7">
    <w:name w:val="WW8Num21z7"/>
    <w:rsid w:val="00F37AF2"/>
  </w:style>
  <w:style w:type="character" w:customStyle="1" w:styleId="WW8Num21z8">
    <w:name w:val="WW8Num21z8"/>
    <w:rsid w:val="00F37AF2"/>
  </w:style>
  <w:style w:type="character" w:customStyle="1" w:styleId="WW8Num23z4">
    <w:name w:val="WW8Num23z4"/>
    <w:rsid w:val="00F37AF2"/>
  </w:style>
  <w:style w:type="character" w:customStyle="1" w:styleId="WW8Num23z5">
    <w:name w:val="WW8Num23z5"/>
    <w:rsid w:val="00F37AF2"/>
  </w:style>
  <w:style w:type="character" w:customStyle="1" w:styleId="WW8Num23z6">
    <w:name w:val="WW8Num23z6"/>
    <w:rsid w:val="00F37AF2"/>
  </w:style>
  <w:style w:type="character" w:customStyle="1" w:styleId="WW8Num23z7">
    <w:name w:val="WW8Num23z7"/>
    <w:rsid w:val="00F37AF2"/>
  </w:style>
  <w:style w:type="character" w:customStyle="1" w:styleId="WW8Num23z8">
    <w:name w:val="WW8Num23z8"/>
    <w:rsid w:val="00F37AF2"/>
  </w:style>
  <w:style w:type="character" w:customStyle="1" w:styleId="DeltaViewInsertion">
    <w:name w:val="DeltaView Insertion"/>
    <w:rsid w:val="00F37AF2"/>
    <w:rPr>
      <w:b/>
      <w:i/>
      <w:spacing w:val="0"/>
      <w:lang w:val="el-GR"/>
    </w:rPr>
  </w:style>
  <w:style w:type="character" w:customStyle="1" w:styleId="NormalBoldChar">
    <w:name w:val="NormalBold Char"/>
    <w:rsid w:val="00F37AF2"/>
    <w:rPr>
      <w:rFonts w:ascii="Times New Roman" w:eastAsia="Times New Roman" w:hAnsi="Times New Roman" w:cs="Times New Roman"/>
      <w:b/>
      <w:sz w:val="24"/>
      <w:lang w:val="el-GR"/>
    </w:rPr>
  </w:style>
  <w:style w:type="character" w:customStyle="1" w:styleId="WW-">
    <w:name w:val="WW-Χαρακτήρες σημείωσης τέλους"/>
    <w:rsid w:val="00F37AF2"/>
  </w:style>
  <w:style w:type="paragraph" w:customStyle="1" w:styleId="42">
    <w:name w:val="Λεζάντα4"/>
    <w:basedOn w:val="a"/>
    <w:rsid w:val="00F37AF2"/>
    <w:pPr>
      <w:suppressLineNumbers/>
      <w:spacing w:before="120" w:line="276" w:lineRule="auto"/>
      <w:ind w:firstLine="397"/>
    </w:pPr>
    <w:rPr>
      <w:rFonts w:cs="Mangal"/>
      <w:i/>
      <w:iCs/>
      <w:kern w:val="1"/>
      <w:sz w:val="24"/>
      <w:lang w:val="el-GR"/>
    </w:rPr>
  </w:style>
  <w:style w:type="paragraph" w:customStyle="1" w:styleId="1b">
    <w:name w:val="Τμήμα κειμένου1"/>
    <w:basedOn w:val="a"/>
    <w:rsid w:val="00F37AF2"/>
    <w:pPr>
      <w:spacing w:after="0" w:line="100" w:lineRule="atLeast"/>
      <w:ind w:left="-568" w:right="-355" w:firstLine="284"/>
    </w:pPr>
    <w:rPr>
      <w:rFonts w:ascii="Arial" w:hAnsi="Arial" w:cs="Arial"/>
      <w:b/>
      <w:kern w:val="1"/>
      <w:sz w:val="24"/>
      <w:szCs w:val="20"/>
      <w:lang w:val="el-GR"/>
    </w:rPr>
  </w:style>
  <w:style w:type="paragraph" w:customStyle="1" w:styleId="1c">
    <w:name w:val="Χωρίς διάστιχο1"/>
    <w:rsid w:val="00F37AF2"/>
    <w:pPr>
      <w:suppressAutoHyphens/>
      <w:jc w:val="left"/>
    </w:pPr>
    <w:rPr>
      <w:rFonts w:ascii="Calibri" w:eastAsia="Arial" w:hAnsi="Calibri" w:cs="Calibri"/>
      <w:kern w:val="1"/>
      <w:sz w:val="22"/>
      <w:szCs w:val="22"/>
      <w:lang w:eastAsia="zh-CN" w:bidi="ar-SA"/>
    </w:rPr>
  </w:style>
  <w:style w:type="paragraph" w:customStyle="1" w:styleId="GRHelvA">
    <w:name w:val="GR Helv Aπλό"/>
    <w:basedOn w:val="a"/>
    <w:rsid w:val="00F37AF2"/>
    <w:pPr>
      <w:spacing w:after="0" w:line="100" w:lineRule="atLeast"/>
      <w:ind w:firstLine="284"/>
    </w:pPr>
    <w:rPr>
      <w:rFonts w:ascii="√Ò·ÏÏ·ÙÔÛÂÈÒ‹200" w:hAnsi="√Ò·ÏÏ·ÙÔÛÂÈÒ‹200" w:cs="√Ò·ÏÏ·ÙÔÛÂÈÒ‹200"/>
      <w:kern w:val="1"/>
      <w:sz w:val="24"/>
      <w:szCs w:val="20"/>
      <w:lang w:val="el-GR"/>
    </w:rPr>
  </w:style>
  <w:style w:type="paragraph" w:customStyle="1" w:styleId="1d">
    <w:name w:val="Βασικό1"/>
    <w:rsid w:val="00F37AF2"/>
    <w:pPr>
      <w:widowControl w:val="0"/>
      <w:suppressAutoHyphens/>
      <w:jc w:val="left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affd">
    <w:name w:val="Παραθέσεις"/>
    <w:basedOn w:val="a"/>
    <w:rsid w:val="00F37AF2"/>
    <w:pPr>
      <w:spacing w:after="200" w:line="276" w:lineRule="auto"/>
      <w:ind w:firstLine="397"/>
    </w:pPr>
    <w:rPr>
      <w:kern w:val="1"/>
      <w:szCs w:val="22"/>
      <w:lang w:val="el-GR"/>
    </w:rPr>
  </w:style>
  <w:style w:type="paragraph" w:customStyle="1" w:styleId="Pagedecouverture">
    <w:name w:val="Page de couverture"/>
    <w:basedOn w:val="a"/>
    <w:next w:val="a"/>
    <w:rsid w:val="00F37AF2"/>
    <w:pPr>
      <w:spacing w:after="0" w:line="276" w:lineRule="auto"/>
      <w:ind w:firstLine="397"/>
    </w:pPr>
    <w:rPr>
      <w:kern w:val="1"/>
      <w:szCs w:val="22"/>
      <w:lang w:val="el-GR"/>
    </w:rPr>
  </w:style>
  <w:style w:type="paragraph" w:customStyle="1" w:styleId="PartTitle">
    <w:name w:val="PartTitle"/>
    <w:basedOn w:val="a"/>
    <w:next w:val="ChapterTitle"/>
    <w:rsid w:val="00F37AF2"/>
    <w:pPr>
      <w:keepNext/>
      <w:pageBreakBefore/>
      <w:spacing w:before="120" w:after="360" w:line="276" w:lineRule="auto"/>
      <w:ind w:firstLine="397"/>
      <w:jc w:val="center"/>
    </w:pPr>
    <w:rPr>
      <w:b/>
      <w:kern w:val="1"/>
      <w:sz w:val="36"/>
      <w:szCs w:val="22"/>
      <w:lang w:val="el-GR"/>
    </w:rPr>
  </w:style>
  <w:style w:type="paragraph" w:customStyle="1" w:styleId="ChapterTitle">
    <w:name w:val="ChapterTitle"/>
    <w:basedOn w:val="a"/>
    <w:next w:val="a"/>
    <w:rsid w:val="00F37AF2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Titrearticle">
    <w:name w:val="Titre article"/>
    <w:basedOn w:val="a"/>
    <w:next w:val="a"/>
    <w:rsid w:val="00F37AF2"/>
    <w:pPr>
      <w:keepNext/>
      <w:spacing w:before="360" w:line="276" w:lineRule="auto"/>
      <w:ind w:firstLine="397"/>
      <w:jc w:val="center"/>
    </w:pPr>
    <w:rPr>
      <w:i/>
      <w:kern w:val="1"/>
      <w:szCs w:val="22"/>
      <w:lang w:val="el-GR"/>
    </w:rPr>
  </w:style>
  <w:style w:type="paragraph" w:customStyle="1" w:styleId="Point0">
    <w:name w:val="Point 0"/>
    <w:basedOn w:val="a"/>
    <w:rsid w:val="00F37AF2"/>
    <w:pPr>
      <w:spacing w:after="200" w:line="276" w:lineRule="auto"/>
      <w:ind w:left="850" w:hanging="850"/>
    </w:pPr>
    <w:rPr>
      <w:kern w:val="1"/>
      <w:szCs w:val="22"/>
      <w:lang w:val="el-GR"/>
    </w:rPr>
  </w:style>
  <w:style w:type="paragraph" w:customStyle="1" w:styleId="Tiret0">
    <w:name w:val="Tiret 0"/>
    <w:basedOn w:val="Point0"/>
    <w:rsid w:val="00F37AF2"/>
    <w:pPr>
      <w:tabs>
        <w:tab w:val="num" w:pos="850"/>
      </w:tabs>
    </w:pPr>
  </w:style>
  <w:style w:type="paragraph" w:customStyle="1" w:styleId="Point1">
    <w:name w:val="Point 1"/>
    <w:basedOn w:val="a"/>
    <w:rsid w:val="00F37AF2"/>
    <w:pPr>
      <w:spacing w:after="200" w:line="276" w:lineRule="auto"/>
      <w:ind w:left="1417" w:hanging="567"/>
    </w:pPr>
    <w:rPr>
      <w:kern w:val="1"/>
      <w:szCs w:val="22"/>
      <w:lang w:val="el-GR"/>
    </w:rPr>
  </w:style>
  <w:style w:type="paragraph" w:customStyle="1" w:styleId="Tiret1">
    <w:name w:val="Tiret 1"/>
    <w:basedOn w:val="Point1"/>
    <w:rsid w:val="00F37AF2"/>
    <w:pPr>
      <w:tabs>
        <w:tab w:val="num" w:pos="1417"/>
      </w:tabs>
    </w:pPr>
  </w:style>
  <w:style w:type="paragraph" w:customStyle="1" w:styleId="SectionTitle">
    <w:name w:val="SectionTitle"/>
    <w:basedOn w:val="a"/>
    <w:next w:val="1"/>
    <w:rsid w:val="00F37AF2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Text1">
    <w:name w:val="Text 1"/>
    <w:basedOn w:val="a"/>
    <w:rsid w:val="00F37AF2"/>
    <w:pPr>
      <w:spacing w:after="200" w:line="276" w:lineRule="auto"/>
      <w:ind w:left="850"/>
    </w:pPr>
    <w:rPr>
      <w:kern w:val="1"/>
      <w:szCs w:val="22"/>
      <w:lang w:val="el-GR"/>
    </w:rPr>
  </w:style>
  <w:style w:type="paragraph" w:customStyle="1" w:styleId="NumPar1">
    <w:name w:val="NumPar 1"/>
    <w:basedOn w:val="a"/>
    <w:next w:val="Text1"/>
    <w:rsid w:val="00F37AF2"/>
    <w:pPr>
      <w:tabs>
        <w:tab w:val="num" w:pos="850"/>
      </w:tabs>
      <w:spacing w:after="200" w:line="276" w:lineRule="auto"/>
      <w:ind w:left="850" w:hanging="850"/>
    </w:pPr>
    <w:rPr>
      <w:kern w:val="1"/>
      <w:szCs w:val="22"/>
      <w:lang w:val="el-GR"/>
    </w:rPr>
  </w:style>
  <w:style w:type="paragraph" w:customStyle="1" w:styleId="NormalLeft">
    <w:name w:val="Normal Left"/>
    <w:basedOn w:val="a"/>
    <w:rsid w:val="00F37AF2"/>
    <w:pPr>
      <w:spacing w:after="200" w:line="276" w:lineRule="auto"/>
      <w:ind w:firstLine="397"/>
      <w:jc w:val="left"/>
    </w:pPr>
    <w:rPr>
      <w:kern w:val="1"/>
      <w:szCs w:val="22"/>
      <w:lang w:val="el-GR"/>
    </w:rPr>
  </w:style>
  <w:style w:type="character" w:customStyle="1" w:styleId="71">
    <w:name w:val="Σώμα κειμένου (7) + Έντονη γραφή"/>
    <w:rsid w:val="00F37A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l-GR" w:eastAsia="el-GR" w:bidi="el-GR"/>
    </w:rPr>
  </w:style>
  <w:style w:type="character" w:customStyle="1" w:styleId="72">
    <w:name w:val="Σώμα κειμένου (7)"/>
    <w:rsid w:val="00F37A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l-GR" w:eastAsia="el-GR" w:bidi="el-GR"/>
    </w:rPr>
  </w:style>
  <w:style w:type="paragraph" w:styleId="27">
    <w:name w:val="Body Text 2"/>
    <w:basedOn w:val="a"/>
    <w:link w:val="2Char0"/>
    <w:uiPriority w:val="99"/>
    <w:unhideWhenUsed/>
    <w:rsid w:val="00F37AF2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rsid w:val="00F37AF2"/>
    <w:rPr>
      <w:rFonts w:ascii="Calibri" w:hAnsi="Calibri" w:cs="Calibri"/>
      <w:sz w:val="22"/>
      <w:szCs w:val="24"/>
      <w:lang w:val="en-GB" w:eastAsia="zh-CN" w:bidi="ar-SA"/>
    </w:rPr>
  </w:style>
  <w:style w:type="character" w:customStyle="1" w:styleId="61">
    <w:name w:val="Σώμα κειμένου (6)"/>
    <w:rsid w:val="00F37A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l-GR" w:eastAsia="el-GR" w:bidi="el-GR"/>
    </w:rPr>
  </w:style>
  <w:style w:type="character" w:customStyle="1" w:styleId="1e">
    <w:name w:val="Επικεφαλίδα #1"/>
    <w:rsid w:val="00F37A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el-GR" w:eastAsia="el-GR" w:bidi="el-GR"/>
    </w:rPr>
  </w:style>
  <w:style w:type="character" w:customStyle="1" w:styleId="pagesheaderall">
    <w:name w:val="pages_header_all"/>
    <w:uiPriority w:val="99"/>
    <w:rsid w:val="00F37AF2"/>
    <w:rPr>
      <w:rFonts w:ascii="Times New Roman" w:hAnsi="Times New Roman" w:cs="Times New Roman" w:hint="default"/>
    </w:rPr>
  </w:style>
  <w:style w:type="paragraph" w:customStyle="1" w:styleId="211">
    <w:name w:val="Επικεφαλίδα 21"/>
    <w:basedOn w:val="a"/>
    <w:qFormat/>
    <w:rsid w:val="00F37AF2"/>
    <w:pPr>
      <w:keepNext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paragraph" w:styleId="affe">
    <w:name w:val="TOC Heading"/>
    <w:basedOn w:val="1"/>
    <w:next w:val="a"/>
    <w:uiPriority w:val="39"/>
    <w:unhideWhenUsed/>
    <w:qFormat/>
    <w:rsid w:val="00F37AF2"/>
    <w:pPr>
      <w:keepLines/>
      <w:spacing w:before="24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ans" w:eastAsia="Times New Roman" w:hAnsi="Liberation Sans" w:cs="Times New Roman"/>
        <w:sz w:val="18"/>
        <w:szCs w:val="18"/>
        <w:lang w:val="el-GR" w:eastAsia="el-GR" w:bidi="el-GR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qFormat="1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F2"/>
    <w:pPr>
      <w:suppressAutoHyphens/>
      <w:spacing w:after="120"/>
    </w:pPr>
    <w:rPr>
      <w:rFonts w:ascii="Calibri" w:hAnsi="Calibri" w:cs="Calibri"/>
      <w:sz w:val="22"/>
      <w:szCs w:val="24"/>
      <w:lang w:val="en-GB" w:eastAsia="zh-CN" w:bidi="ar-SA"/>
    </w:rPr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uiPriority w:val="9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uiPriority w:val="9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uiPriority w:val="9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uiPriority w:val="9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cs="Segoe UI"/>
      <w:color w:val="00000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paragraph" w:styleId="af1">
    <w:name w:val="Subtitle"/>
    <w:basedOn w:val="a"/>
    <w:next w:val="a9"/>
    <w:link w:val="Char1"/>
    <w:qFormat/>
    <w:rsid w:val="004B16E7"/>
    <w:pPr>
      <w:keepNext/>
      <w:spacing w:before="24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uiPriority w:val="99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uiPriority w:val="99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link w:val="WebChar"/>
    <w:rsid w:val="004B16E7"/>
    <w:pPr>
      <w:spacing w:before="280" w:after="280"/>
    </w:pPr>
  </w:style>
  <w:style w:type="character" w:customStyle="1" w:styleId="WebChar">
    <w:name w:val="Κανονικό (Web) Char"/>
    <w:link w:val="Web"/>
    <w:rsid w:val="00F37AF2"/>
    <w:rPr>
      <w:lang w:val="en-GB"/>
    </w:rPr>
  </w:style>
  <w:style w:type="paragraph" w:styleId="af4">
    <w:name w:val="header"/>
    <w:basedOn w:val="a"/>
    <w:link w:val="Char3"/>
    <w:uiPriority w:val="99"/>
    <w:unhideWhenUsed/>
    <w:rsid w:val="008273AE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f4"/>
    <w:uiPriority w:val="99"/>
    <w:rsid w:val="008273AE"/>
  </w:style>
  <w:style w:type="paragraph" w:styleId="af5">
    <w:name w:val="footer"/>
    <w:basedOn w:val="a"/>
    <w:link w:val="Char4"/>
    <w:unhideWhenUsed/>
    <w:rsid w:val="008273AE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f5"/>
    <w:rsid w:val="008273AE"/>
  </w:style>
  <w:style w:type="paragraph" w:styleId="af6">
    <w:name w:val="Balloon Text"/>
    <w:basedOn w:val="a"/>
    <w:link w:val="Char5"/>
    <w:unhideWhenUsed/>
    <w:rsid w:val="008273AE"/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f6"/>
    <w:rsid w:val="008273AE"/>
    <w:rPr>
      <w:rFonts w:ascii="Tahoma" w:hAnsi="Tahoma" w:cs="Tahoma"/>
      <w:sz w:val="16"/>
      <w:szCs w:val="16"/>
    </w:rPr>
  </w:style>
  <w:style w:type="character" w:customStyle="1" w:styleId="WW8Num7z4">
    <w:name w:val="WW8Num7z4"/>
    <w:rsid w:val="00F37AF2"/>
  </w:style>
  <w:style w:type="character" w:customStyle="1" w:styleId="WW8Num7z5">
    <w:name w:val="WW8Num7z5"/>
    <w:rsid w:val="00F37AF2"/>
  </w:style>
  <w:style w:type="character" w:customStyle="1" w:styleId="WW8Num7z6">
    <w:name w:val="WW8Num7z6"/>
    <w:rsid w:val="00F37AF2"/>
  </w:style>
  <w:style w:type="character" w:customStyle="1" w:styleId="WW8Num7z7">
    <w:name w:val="WW8Num7z7"/>
    <w:rsid w:val="00F37AF2"/>
  </w:style>
  <w:style w:type="character" w:customStyle="1" w:styleId="WW8Num7z8">
    <w:name w:val="WW8Num7z8"/>
    <w:rsid w:val="00F37AF2"/>
  </w:style>
  <w:style w:type="character" w:customStyle="1" w:styleId="WW8Num8z0">
    <w:name w:val="WW8Num8z0"/>
    <w:rsid w:val="00F37AF2"/>
    <w:rPr>
      <w:rFonts w:ascii="Symbol" w:hAnsi="Symbol" w:cs="OpenSymbol"/>
      <w:color w:val="5B9BD5"/>
    </w:rPr>
  </w:style>
  <w:style w:type="character" w:customStyle="1" w:styleId="WW8Num9z0">
    <w:name w:val="WW8Num9z0"/>
    <w:rsid w:val="00F37AF2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1">
    <w:name w:val="WW8Num10z1"/>
    <w:rsid w:val="00F37AF2"/>
  </w:style>
  <w:style w:type="character" w:customStyle="1" w:styleId="WW8Num10z2">
    <w:name w:val="WW8Num10z2"/>
    <w:rsid w:val="00F37AF2"/>
  </w:style>
  <w:style w:type="character" w:customStyle="1" w:styleId="WW8Num10z3">
    <w:name w:val="WW8Num10z3"/>
    <w:rsid w:val="00F37AF2"/>
  </w:style>
  <w:style w:type="character" w:customStyle="1" w:styleId="WW8Num10z4">
    <w:name w:val="WW8Num10z4"/>
    <w:rsid w:val="00F37AF2"/>
  </w:style>
  <w:style w:type="character" w:customStyle="1" w:styleId="WW8Num10z5">
    <w:name w:val="WW8Num10z5"/>
    <w:rsid w:val="00F37AF2"/>
  </w:style>
  <w:style w:type="character" w:customStyle="1" w:styleId="WW8Num10z6">
    <w:name w:val="WW8Num10z6"/>
    <w:rsid w:val="00F37AF2"/>
  </w:style>
  <w:style w:type="character" w:customStyle="1" w:styleId="WW8Num10z7">
    <w:name w:val="WW8Num10z7"/>
    <w:rsid w:val="00F37AF2"/>
  </w:style>
  <w:style w:type="character" w:customStyle="1" w:styleId="WW8Num10z8">
    <w:name w:val="WW8Num10z8"/>
    <w:rsid w:val="00F37AF2"/>
  </w:style>
  <w:style w:type="character" w:customStyle="1" w:styleId="WW8Num11z0">
    <w:name w:val="WW8Num11z0"/>
    <w:rsid w:val="00F37AF2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F37AF2"/>
    <w:rPr>
      <w:rFonts w:ascii="Courier New" w:hAnsi="Courier New" w:cs="Courier New" w:hint="default"/>
    </w:rPr>
  </w:style>
  <w:style w:type="character" w:customStyle="1" w:styleId="WW8Num11z2">
    <w:name w:val="WW8Num11z2"/>
    <w:rsid w:val="00F37AF2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F37AF2"/>
  </w:style>
  <w:style w:type="character" w:customStyle="1" w:styleId="WW8Num8z1">
    <w:name w:val="WW8Num8z1"/>
    <w:rsid w:val="00F37AF2"/>
    <w:rPr>
      <w:rFonts w:eastAsia="Calibri"/>
      <w:lang w:val="el-GR"/>
    </w:rPr>
  </w:style>
  <w:style w:type="character" w:customStyle="1" w:styleId="WW8Num8z2">
    <w:name w:val="WW8Num8z2"/>
    <w:rsid w:val="00F37AF2"/>
  </w:style>
  <w:style w:type="character" w:customStyle="1" w:styleId="WW8Num8z3">
    <w:name w:val="WW8Num8z3"/>
    <w:rsid w:val="00F37AF2"/>
  </w:style>
  <w:style w:type="character" w:customStyle="1" w:styleId="WW8Num8z4">
    <w:name w:val="WW8Num8z4"/>
    <w:rsid w:val="00F37AF2"/>
  </w:style>
  <w:style w:type="character" w:customStyle="1" w:styleId="WW8Num8z5">
    <w:name w:val="WW8Num8z5"/>
    <w:rsid w:val="00F37AF2"/>
  </w:style>
  <w:style w:type="character" w:customStyle="1" w:styleId="WW8Num8z6">
    <w:name w:val="WW8Num8z6"/>
    <w:rsid w:val="00F37AF2"/>
  </w:style>
  <w:style w:type="character" w:customStyle="1" w:styleId="WW8Num8z7">
    <w:name w:val="WW8Num8z7"/>
    <w:rsid w:val="00F37AF2"/>
  </w:style>
  <w:style w:type="character" w:customStyle="1" w:styleId="WW8Num8z8">
    <w:name w:val="WW8Num8z8"/>
    <w:rsid w:val="00F37AF2"/>
  </w:style>
  <w:style w:type="character" w:customStyle="1" w:styleId="WW8Num11z3">
    <w:name w:val="WW8Num11z3"/>
    <w:rsid w:val="00F37AF2"/>
  </w:style>
  <w:style w:type="character" w:customStyle="1" w:styleId="WW8Num11z4">
    <w:name w:val="WW8Num11z4"/>
    <w:rsid w:val="00F37AF2"/>
  </w:style>
  <w:style w:type="character" w:customStyle="1" w:styleId="WW8Num11z5">
    <w:name w:val="WW8Num11z5"/>
    <w:rsid w:val="00F37AF2"/>
  </w:style>
  <w:style w:type="character" w:customStyle="1" w:styleId="WW8Num11z6">
    <w:name w:val="WW8Num11z6"/>
    <w:rsid w:val="00F37AF2"/>
  </w:style>
  <w:style w:type="character" w:customStyle="1" w:styleId="WW8Num11z7">
    <w:name w:val="WW8Num11z7"/>
    <w:rsid w:val="00F37AF2"/>
  </w:style>
  <w:style w:type="character" w:customStyle="1" w:styleId="WW8Num11z8">
    <w:name w:val="WW8Num11z8"/>
    <w:rsid w:val="00F37AF2"/>
  </w:style>
  <w:style w:type="character" w:customStyle="1" w:styleId="WW-DefaultParagraphFont1">
    <w:name w:val="WW-Default Paragraph Font1"/>
    <w:rsid w:val="00F37AF2"/>
  </w:style>
  <w:style w:type="character" w:customStyle="1" w:styleId="40">
    <w:name w:val="Προεπιλεγμένη γραμματοσειρά4"/>
    <w:rsid w:val="00F37AF2"/>
  </w:style>
  <w:style w:type="character" w:customStyle="1" w:styleId="WW8Num2z1">
    <w:name w:val="WW8Num2z1"/>
    <w:rsid w:val="00F37AF2"/>
  </w:style>
  <w:style w:type="character" w:customStyle="1" w:styleId="WW8Num2z2">
    <w:name w:val="WW8Num2z2"/>
    <w:rsid w:val="00F37AF2"/>
  </w:style>
  <w:style w:type="character" w:customStyle="1" w:styleId="WW8Num2z3">
    <w:name w:val="WW8Num2z3"/>
    <w:rsid w:val="00F37AF2"/>
  </w:style>
  <w:style w:type="character" w:customStyle="1" w:styleId="WW8Num2z4">
    <w:name w:val="WW8Num2z4"/>
    <w:rsid w:val="00F37AF2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F37AF2"/>
  </w:style>
  <w:style w:type="character" w:customStyle="1" w:styleId="WW8Num2z6">
    <w:name w:val="WW8Num2z6"/>
    <w:rsid w:val="00F37AF2"/>
  </w:style>
  <w:style w:type="character" w:customStyle="1" w:styleId="WW8Num2z7">
    <w:name w:val="WW8Num2z7"/>
    <w:rsid w:val="00F37AF2"/>
  </w:style>
  <w:style w:type="character" w:customStyle="1" w:styleId="WW8Num2z8">
    <w:name w:val="WW8Num2z8"/>
    <w:rsid w:val="00F37AF2"/>
  </w:style>
  <w:style w:type="character" w:customStyle="1" w:styleId="WW8Num9z1">
    <w:name w:val="WW8Num9z1"/>
    <w:rsid w:val="00F37AF2"/>
    <w:rPr>
      <w:rFonts w:eastAsia="Calibri"/>
      <w:lang w:val="el-GR"/>
    </w:rPr>
  </w:style>
  <w:style w:type="character" w:customStyle="1" w:styleId="WW8Num9z2">
    <w:name w:val="WW8Num9z2"/>
    <w:rsid w:val="00F37AF2"/>
  </w:style>
  <w:style w:type="character" w:customStyle="1" w:styleId="WW8Num9z3">
    <w:name w:val="WW8Num9z3"/>
    <w:rsid w:val="00F37AF2"/>
  </w:style>
  <w:style w:type="character" w:customStyle="1" w:styleId="WW8Num9z4">
    <w:name w:val="WW8Num9z4"/>
    <w:rsid w:val="00F37AF2"/>
  </w:style>
  <w:style w:type="character" w:customStyle="1" w:styleId="WW8Num9z5">
    <w:name w:val="WW8Num9z5"/>
    <w:rsid w:val="00F37AF2"/>
  </w:style>
  <w:style w:type="character" w:customStyle="1" w:styleId="WW8Num9z6">
    <w:name w:val="WW8Num9z6"/>
    <w:rsid w:val="00F37AF2"/>
  </w:style>
  <w:style w:type="character" w:customStyle="1" w:styleId="WW8Num9z7">
    <w:name w:val="WW8Num9z7"/>
    <w:rsid w:val="00F37AF2"/>
  </w:style>
  <w:style w:type="character" w:customStyle="1" w:styleId="WW8Num9z8">
    <w:name w:val="WW8Num9z8"/>
    <w:rsid w:val="00F37AF2"/>
  </w:style>
  <w:style w:type="character" w:customStyle="1" w:styleId="WW-DefaultParagraphFont11">
    <w:name w:val="WW-Default Paragraph Font11"/>
    <w:rsid w:val="00F37AF2"/>
  </w:style>
  <w:style w:type="character" w:customStyle="1" w:styleId="WW8Num12z0">
    <w:name w:val="WW8Num12z0"/>
    <w:rsid w:val="00F37AF2"/>
    <w:rPr>
      <w:rFonts w:ascii="Symbol" w:hAnsi="Symbol" w:cs="Symbol"/>
    </w:rPr>
  </w:style>
  <w:style w:type="character" w:customStyle="1" w:styleId="WW8Num12z1">
    <w:name w:val="WW8Num12z1"/>
    <w:rsid w:val="00F37AF2"/>
    <w:rPr>
      <w:rFonts w:ascii="Courier New" w:hAnsi="Courier New" w:cs="Courier New"/>
    </w:rPr>
  </w:style>
  <w:style w:type="character" w:customStyle="1" w:styleId="WW8Num12z2">
    <w:name w:val="WW8Num12z2"/>
    <w:rsid w:val="00F37AF2"/>
    <w:rPr>
      <w:rFonts w:ascii="Wingdings" w:hAnsi="Wingdings" w:cs="Wingdings"/>
    </w:rPr>
  </w:style>
  <w:style w:type="character" w:customStyle="1" w:styleId="WW-DefaultParagraphFont111">
    <w:name w:val="WW-Default Paragraph Font111"/>
    <w:rsid w:val="00F37AF2"/>
  </w:style>
  <w:style w:type="character" w:customStyle="1" w:styleId="WW-DefaultParagraphFont1111">
    <w:name w:val="WW-Default Paragraph Font1111"/>
    <w:rsid w:val="00F37AF2"/>
  </w:style>
  <w:style w:type="character" w:customStyle="1" w:styleId="WW-DefaultParagraphFont11111">
    <w:name w:val="WW-Default Paragraph Font11111"/>
    <w:rsid w:val="00F37AF2"/>
  </w:style>
  <w:style w:type="character" w:customStyle="1" w:styleId="30">
    <w:name w:val="Προεπιλεγμένη γραμματοσειρά3"/>
    <w:rsid w:val="00F37AF2"/>
  </w:style>
  <w:style w:type="character" w:customStyle="1" w:styleId="WW-DefaultParagraphFont111111">
    <w:name w:val="WW-Default Paragraph Font111111"/>
    <w:rsid w:val="00F37AF2"/>
  </w:style>
  <w:style w:type="character" w:customStyle="1" w:styleId="DefaultParagraphFont2">
    <w:name w:val="Default Paragraph Font2"/>
    <w:rsid w:val="00F37AF2"/>
  </w:style>
  <w:style w:type="character" w:customStyle="1" w:styleId="WW8Num12z3">
    <w:name w:val="WW8Num12z3"/>
    <w:rsid w:val="00F37AF2"/>
  </w:style>
  <w:style w:type="character" w:customStyle="1" w:styleId="WW8Num12z4">
    <w:name w:val="WW8Num12z4"/>
    <w:rsid w:val="00F37AF2"/>
  </w:style>
  <w:style w:type="character" w:customStyle="1" w:styleId="WW8Num12z5">
    <w:name w:val="WW8Num12z5"/>
    <w:rsid w:val="00F37AF2"/>
  </w:style>
  <w:style w:type="character" w:customStyle="1" w:styleId="WW8Num12z6">
    <w:name w:val="WW8Num12z6"/>
    <w:rsid w:val="00F37AF2"/>
  </w:style>
  <w:style w:type="character" w:customStyle="1" w:styleId="WW8Num12z7">
    <w:name w:val="WW8Num12z7"/>
    <w:rsid w:val="00F37AF2"/>
  </w:style>
  <w:style w:type="character" w:customStyle="1" w:styleId="WW8Num12z8">
    <w:name w:val="WW8Num12z8"/>
    <w:rsid w:val="00F37AF2"/>
  </w:style>
  <w:style w:type="character" w:customStyle="1" w:styleId="WW8Num13z0">
    <w:name w:val="WW8Num13z0"/>
    <w:rsid w:val="00F37AF2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F37AF2"/>
  </w:style>
  <w:style w:type="character" w:customStyle="1" w:styleId="WW8Num13z1">
    <w:name w:val="WW8Num13z1"/>
    <w:rsid w:val="00F37AF2"/>
    <w:rPr>
      <w:rFonts w:eastAsia="Calibri"/>
      <w:lang w:val="el-GR"/>
    </w:rPr>
  </w:style>
  <w:style w:type="character" w:customStyle="1" w:styleId="WW8Num13z2">
    <w:name w:val="WW8Num13z2"/>
    <w:rsid w:val="00F37AF2"/>
  </w:style>
  <w:style w:type="character" w:customStyle="1" w:styleId="WW8Num13z3">
    <w:name w:val="WW8Num13z3"/>
    <w:rsid w:val="00F37AF2"/>
  </w:style>
  <w:style w:type="character" w:customStyle="1" w:styleId="WW8Num13z4">
    <w:name w:val="WW8Num13z4"/>
    <w:rsid w:val="00F37AF2"/>
  </w:style>
  <w:style w:type="character" w:customStyle="1" w:styleId="WW8Num13z5">
    <w:name w:val="WW8Num13z5"/>
    <w:rsid w:val="00F37AF2"/>
  </w:style>
  <w:style w:type="character" w:customStyle="1" w:styleId="WW8Num13z6">
    <w:name w:val="WW8Num13z6"/>
    <w:rsid w:val="00F37AF2"/>
  </w:style>
  <w:style w:type="character" w:customStyle="1" w:styleId="WW8Num13z7">
    <w:name w:val="WW8Num13z7"/>
    <w:rsid w:val="00F37AF2"/>
  </w:style>
  <w:style w:type="character" w:customStyle="1" w:styleId="WW8Num13z8">
    <w:name w:val="WW8Num13z8"/>
    <w:rsid w:val="00F37AF2"/>
  </w:style>
  <w:style w:type="character" w:customStyle="1" w:styleId="WW8Num14z0">
    <w:name w:val="WW8Num14z0"/>
    <w:rsid w:val="00F37AF2"/>
    <w:rPr>
      <w:rFonts w:ascii="Symbol" w:hAnsi="Symbol" w:cs="OpenSymbol"/>
    </w:rPr>
  </w:style>
  <w:style w:type="character" w:customStyle="1" w:styleId="WW8Num14z1">
    <w:name w:val="WW8Num14z1"/>
    <w:rsid w:val="00F37AF2"/>
  </w:style>
  <w:style w:type="character" w:customStyle="1" w:styleId="WW8Num14z2">
    <w:name w:val="WW8Num14z2"/>
    <w:rsid w:val="00F37AF2"/>
  </w:style>
  <w:style w:type="character" w:customStyle="1" w:styleId="WW8Num14z3">
    <w:name w:val="WW8Num14z3"/>
    <w:rsid w:val="00F37AF2"/>
  </w:style>
  <w:style w:type="character" w:customStyle="1" w:styleId="WW8Num14z4">
    <w:name w:val="WW8Num14z4"/>
    <w:rsid w:val="00F37AF2"/>
  </w:style>
  <w:style w:type="character" w:customStyle="1" w:styleId="WW8Num14z5">
    <w:name w:val="WW8Num14z5"/>
    <w:rsid w:val="00F37AF2"/>
  </w:style>
  <w:style w:type="character" w:customStyle="1" w:styleId="WW8Num14z6">
    <w:name w:val="WW8Num14z6"/>
    <w:rsid w:val="00F37AF2"/>
  </w:style>
  <w:style w:type="character" w:customStyle="1" w:styleId="WW8Num14z7">
    <w:name w:val="WW8Num14z7"/>
    <w:rsid w:val="00F37AF2"/>
  </w:style>
  <w:style w:type="character" w:customStyle="1" w:styleId="WW8Num14z8">
    <w:name w:val="WW8Num14z8"/>
    <w:rsid w:val="00F37AF2"/>
  </w:style>
  <w:style w:type="character" w:customStyle="1" w:styleId="WW8Num15z2">
    <w:name w:val="WW8Num15z2"/>
    <w:rsid w:val="00F37AF2"/>
  </w:style>
  <w:style w:type="character" w:customStyle="1" w:styleId="WW8Num15z4">
    <w:name w:val="WW8Num15z4"/>
    <w:rsid w:val="00F37AF2"/>
  </w:style>
  <w:style w:type="character" w:customStyle="1" w:styleId="WW8Num15z5">
    <w:name w:val="WW8Num15z5"/>
    <w:rsid w:val="00F37AF2"/>
  </w:style>
  <w:style w:type="character" w:customStyle="1" w:styleId="WW8Num15z6">
    <w:name w:val="WW8Num15z6"/>
    <w:rsid w:val="00F37AF2"/>
  </w:style>
  <w:style w:type="character" w:customStyle="1" w:styleId="WW8Num15z7">
    <w:name w:val="WW8Num15z7"/>
    <w:rsid w:val="00F37AF2"/>
  </w:style>
  <w:style w:type="character" w:customStyle="1" w:styleId="WW8Num15z8">
    <w:name w:val="WW8Num15z8"/>
    <w:rsid w:val="00F37AF2"/>
  </w:style>
  <w:style w:type="character" w:customStyle="1" w:styleId="WW8Num16z1">
    <w:name w:val="WW8Num16z1"/>
    <w:rsid w:val="00F37AF2"/>
  </w:style>
  <w:style w:type="character" w:customStyle="1" w:styleId="WW8Num16z2">
    <w:name w:val="WW8Num16z2"/>
    <w:rsid w:val="00F37AF2"/>
  </w:style>
  <w:style w:type="character" w:customStyle="1" w:styleId="WW8Num16z3">
    <w:name w:val="WW8Num16z3"/>
    <w:rsid w:val="00F37AF2"/>
  </w:style>
  <w:style w:type="character" w:customStyle="1" w:styleId="WW8Num16z4">
    <w:name w:val="WW8Num16z4"/>
    <w:rsid w:val="00F37AF2"/>
  </w:style>
  <w:style w:type="character" w:customStyle="1" w:styleId="WW8Num16z5">
    <w:name w:val="WW8Num16z5"/>
    <w:rsid w:val="00F37AF2"/>
  </w:style>
  <w:style w:type="character" w:customStyle="1" w:styleId="WW8Num16z6">
    <w:name w:val="WW8Num16z6"/>
    <w:rsid w:val="00F37AF2"/>
  </w:style>
  <w:style w:type="character" w:customStyle="1" w:styleId="WW8Num16z7">
    <w:name w:val="WW8Num16z7"/>
    <w:rsid w:val="00F37AF2"/>
  </w:style>
  <w:style w:type="character" w:customStyle="1" w:styleId="WW8Num16z8">
    <w:name w:val="WW8Num16z8"/>
    <w:rsid w:val="00F37AF2"/>
  </w:style>
  <w:style w:type="character" w:customStyle="1" w:styleId="WW-DefaultParagraphFont11111111">
    <w:name w:val="WW-Default Paragraph Font11111111"/>
    <w:rsid w:val="00F37AF2"/>
  </w:style>
  <w:style w:type="character" w:customStyle="1" w:styleId="WW-DefaultParagraphFont111111111">
    <w:name w:val="WW-Default Paragraph Font111111111"/>
    <w:rsid w:val="00F37AF2"/>
  </w:style>
  <w:style w:type="character" w:customStyle="1" w:styleId="WW-DefaultParagraphFont1111111111">
    <w:name w:val="WW-Default Paragraph Font1111111111"/>
    <w:rsid w:val="00F37AF2"/>
  </w:style>
  <w:style w:type="character" w:customStyle="1" w:styleId="WW-DefaultParagraphFont11111111111">
    <w:name w:val="WW-Default Paragraph Font11111111111"/>
    <w:rsid w:val="00F37AF2"/>
  </w:style>
  <w:style w:type="character" w:customStyle="1" w:styleId="WW-DefaultParagraphFont111111111111">
    <w:name w:val="WW-Default Paragraph Font111111111111"/>
    <w:rsid w:val="00F37AF2"/>
  </w:style>
  <w:style w:type="character" w:customStyle="1" w:styleId="WW8Num17z0">
    <w:name w:val="WW8Num17z0"/>
    <w:rsid w:val="00F37AF2"/>
  </w:style>
  <w:style w:type="character" w:customStyle="1" w:styleId="WW8Num17z1">
    <w:name w:val="WW8Num17z1"/>
    <w:rsid w:val="00F37AF2"/>
  </w:style>
  <w:style w:type="character" w:customStyle="1" w:styleId="WW8Num17z2">
    <w:name w:val="WW8Num17z2"/>
    <w:rsid w:val="00F37AF2"/>
  </w:style>
  <w:style w:type="character" w:customStyle="1" w:styleId="WW8Num17z3">
    <w:name w:val="WW8Num17z3"/>
    <w:rsid w:val="00F37AF2"/>
  </w:style>
  <w:style w:type="character" w:customStyle="1" w:styleId="WW8Num17z4">
    <w:name w:val="WW8Num17z4"/>
    <w:rsid w:val="00F37AF2"/>
  </w:style>
  <w:style w:type="character" w:customStyle="1" w:styleId="WW8Num17z5">
    <w:name w:val="WW8Num17z5"/>
    <w:rsid w:val="00F37AF2"/>
  </w:style>
  <w:style w:type="character" w:customStyle="1" w:styleId="WW8Num17z6">
    <w:name w:val="WW8Num17z6"/>
    <w:rsid w:val="00F37AF2"/>
  </w:style>
  <w:style w:type="character" w:customStyle="1" w:styleId="WW8Num17z7">
    <w:name w:val="WW8Num17z7"/>
    <w:rsid w:val="00F37AF2"/>
  </w:style>
  <w:style w:type="character" w:customStyle="1" w:styleId="WW8Num17z8">
    <w:name w:val="WW8Num17z8"/>
    <w:rsid w:val="00F37AF2"/>
  </w:style>
  <w:style w:type="character" w:customStyle="1" w:styleId="WW8Num18z0">
    <w:name w:val="WW8Num18z0"/>
    <w:rsid w:val="00F37AF2"/>
  </w:style>
  <w:style w:type="character" w:customStyle="1" w:styleId="WW8Num18z1">
    <w:name w:val="WW8Num18z1"/>
    <w:rsid w:val="00F37AF2"/>
  </w:style>
  <w:style w:type="character" w:customStyle="1" w:styleId="WW8Num18z2">
    <w:name w:val="WW8Num18z2"/>
    <w:rsid w:val="00F37AF2"/>
  </w:style>
  <w:style w:type="character" w:customStyle="1" w:styleId="WW8Num18z3">
    <w:name w:val="WW8Num18z3"/>
    <w:rsid w:val="00F37AF2"/>
  </w:style>
  <w:style w:type="character" w:customStyle="1" w:styleId="WW8Num18z4">
    <w:name w:val="WW8Num18z4"/>
    <w:rsid w:val="00F37AF2"/>
  </w:style>
  <w:style w:type="character" w:customStyle="1" w:styleId="WW8Num18z5">
    <w:name w:val="WW8Num18z5"/>
    <w:rsid w:val="00F37AF2"/>
  </w:style>
  <w:style w:type="character" w:customStyle="1" w:styleId="WW8Num18z6">
    <w:name w:val="WW8Num18z6"/>
    <w:rsid w:val="00F37AF2"/>
  </w:style>
  <w:style w:type="character" w:customStyle="1" w:styleId="WW8Num18z7">
    <w:name w:val="WW8Num18z7"/>
    <w:rsid w:val="00F37AF2"/>
  </w:style>
  <w:style w:type="character" w:customStyle="1" w:styleId="WW8Num18z8">
    <w:name w:val="WW8Num18z8"/>
    <w:rsid w:val="00F37AF2"/>
  </w:style>
  <w:style w:type="character" w:customStyle="1" w:styleId="WW8Num3z4">
    <w:name w:val="WW8Num3z4"/>
    <w:rsid w:val="00F37AF2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F37AF2"/>
  </w:style>
  <w:style w:type="character" w:customStyle="1" w:styleId="WW8Num3z6">
    <w:name w:val="WW8Num3z6"/>
    <w:rsid w:val="00F37AF2"/>
  </w:style>
  <w:style w:type="character" w:customStyle="1" w:styleId="WW8Num3z7">
    <w:name w:val="WW8Num3z7"/>
    <w:rsid w:val="00F37AF2"/>
  </w:style>
  <w:style w:type="character" w:customStyle="1" w:styleId="WW8Num3z8">
    <w:name w:val="WW8Num3z8"/>
    <w:rsid w:val="00F37AF2"/>
  </w:style>
  <w:style w:type="character" w:customStyle="1" w:styleId="WW-DefaultParagraphFont1111111111111">
    <w:name w:val="WW-Default Paragraph Font1111111111111"/>
    <w:rsid w:val="00F37AF2"/>
  </w:style>
  <w:style w:type="character" w:customStyle="1" w:styleId="WW-DefaultParagraphFont11111111111111">
    <w:name w:val="WW-Default Paragraph Font11111111111111"/>
    <w:rsid w:val="00F37AF2"/>
  </w:style>
  <w:style w:type="character" w:customStyle="1" w:styleId="WW-DefaultParagraphFont111111111111111">
    <w:name w:val="WW-Default Paragraph Font111111111111111"/>
    <w:rsid w:val="00F37AF2"/>
  </w:style>
  <w:style w:type="character" w:customStyle="1" w:styleId="WW-DefaultParagraphFont1111111111111111">
    <w:name w:val="WW-Default Paragraph Font1111111111111111"/>
    <w:rsid w:val="00F37AF2"/>
  </w:style>
  <w:style w:type="character" w:customStyle="1" w:styleId="20">
    <w:name w:val="Προεπιλεγμένη γραμματοσειρά2"/>
    <w:rsid w:val="00F37AF2"/>
  </w:style>
  <w:style w:type="character" w:customStyle="1" w:styleId="WW8Num19z0">
    <w:name w:val="WW8Num19z0"/>
    <w:rsid w:val="00F37AF2"/>
    <w:rPr>
      <w:rFonts w:ascii="Calibri" w:hAnsi="Calibri" w:cs="Calibri"/>
    </w:rPr>
  </w:style>
  <w:style w:type="character" w:customStyle="1" w:styleId="WW8Num19z1">
    <w:name w:val="WW8Num19z1"/>
    <w:rsid w:val="00F37AF2"/>
  </w:style>
  <w:style w:type="character" w:customStyle="1" w:styleId="WW-DefaultParagraphFont11111111111111111">
    <w:name w:val="WW-Default Paragraph Font11111111111111111"/>
    <w:rsid w:val="00F37AF2"/>
  </w:style>
  <w:style w:type="character" w:customStyle="1" w:styleId="WW8Num19z2">
    <w:name w:val="WW8Num19z2"/>
    <w:rsid w:val="00F37AF2"/>
  </w:style>
  <w:style w:type="character" w:customStyle="1" w:styleId="WW8Num19z3">
    <w:name w:val="WW8Num19z3"/>
    <w:rsid w:val="00F37AF2"/>
  </w:style>
  <w:style w:type="character" w:customStyle="1" w:styleId="WW8Num19z4">
    <w:name w:val="WW8Num19z4"/>
    <w:rsid w:val="00F37AF2"/>
  </w:style>
  <w:style w:type="character" w:customStyle="1" w:styleId="WW8Num19z5">
    <w:name w:val="WW8Num19z5"/>
    <w:rsid w:val="00F37AF2"/>
  </w:style>
  <w:style w:type="character" w:customStyle="1" w:styleId="WW8Num19z6">
    <w:name w:val="WW8Num19z6"/>
    <w:rsid w:val="00F37AF2"/>
  </w:style>
  <w:style w:type="character" w:customStyle="1" w:styleId="WW8Num19z7">
    <w:name w:val="WW8Num19z7"/>
    <w:rsid w:val="00F37AF2"/>
  </w:style>
  <w:style w:type="character" w:customStyle="1" w:styleId="WW8Num19z8">
    <w:name w:val="WW8Num19z8"/>
    <w:rsid w:val="00F37AF2"/>
  </w:style>
  <w:style w:type="character" w:customStyle="1" w:styleId="WW8Num20z4">
    <w:name w:val="WW8Num20z4"/>
    <w:rsid w:val="00F37AF2"/>
  </w:style>
  <w:style w:type="character" w:customStyle="1" w:styleId="WW8Num20z5">
    <w:name w:val="WW8Num20z5"/>
    <w:rsid w:val="00F37AF2"/>
  </w:style>
  <w:style w:type="character" w:customStyle="1" w:styleId="WW8Num20z6">
    <w:name w:val="WW8Num20z6"/>
    <w:rsid w:val="00F37AF2"/>
  </w:style>
  <w:style w:type="character" w:customStyle="1" w:styleId="WW8Num20z7">
    <w:name w:val="WW8Num20z7"/>
    <w:rsid w:val="00F37AF2"/>
  </w:style>
  <w:style w:type="character" w:customStyle="1" w:styleId="WW8Num20z8">
    <w:name w:val="WW8Num20z8"/>
    <w:rsid w:val="00F37AF2"/>
  </w:style>
  <w:style w:type="character" w:customStyle="1" w:styleId="WW-DefaultParagraphFont111111111111111111">
    <w:name w:val="WW-Default Paragraph Font111111111111111111"/>
    <w:rsid w:val="00F37AF2"/>
  </w:style>
  <w:style w:type="character" w:customStyle="1" w:styleId="WW-DefaultParagraphFont1111111111111111111">
    <w:name w:val="WW-Default Paragraph Font1111111111111111111"/>
    <w:rsid w:val="00F37AF2"/>
  </w:style>
  <w:style w:type="character" w:customStyle="1" w:styleId="WW8Num21z3">
    <w:name w:val="WW8Num21z3"/>
    <w:rsid w:val="00F37AF2"/>
    <w:rPr>
      <w:rFonts w:ascii="Symbol" w:hAnsi="Symbol" w:cs="Symbol"/>
    </w:rPr>
  </w:style>
  <w:style w:type="character" w:customStyle="1" w:styleId="WW8Num22z0">
    <w:name w:val="WW8Num22z0"/>
    <w:rsid w:val="00F37AF2"/>
    <w:rPr>
      <w:rFonts w:ascii="Symbol" w:hAnsi="Symbol" w:cs="Symbol"/>
    </w:rPr>
  </w:style>
  <w:style w:type="character" w:customStyle="1" w:styleId="WW8Num22z1">
    <w:name w:val="WW8Num22z1"/>
    <w:rsid w:val="00F37AF2"/>
    <w:rPr>
      <w:rFonts w:ascii="Courier New" w:hAnsi="Courier New" w:cs="Courier New"/>
    </w:rPr>
  </w:style>
  <w:style w:type="character" w:customStyle="1" w:styleId="WW8Num22z2">
    <w:name w:val="WW8Num22z2"/>
    <w:rsid w:val="00F37AF2"/>
    <w:rPr>
      <w:rFonts w:ascii="Wingdings" w:hAnsi="Wingdings" w:cs="Wingdings"/>
    </w:rPr>
  </w:style>
  <w:style w:type="character" w:customStyle="1" w:styleId="WW8Num23z0">
    <w:name w:val="WW8Num23z0"/>
    <w:rsid w:val="00F37AF2"/>
    <w:rPr>
      <w:rFonts w:ascii="Calibri" w:eastAsia="Times New Roman" w:hAnsi="Calibri" w:cs="Calibri"/>
    </w:rPr>
  </w:style>
  <w:style w:type="character" w:customStyle="1" w:styleId="WW8Num23z1">
    <w:name w:val="WW8Num23z1"/>
    <w:rsid w:val="00F37AF2"/>
    <w:rPr>
      <w:rFonts w:ascii="Courier New" w:hAnsi="Courier New" w:cs="Courier New"/>
    </w:rPr>
  </w:style>
  <w:style w:type="character" w:customStyle="1" w:styleId="WW8Num23z2">
    <w:name w:val="WW8Num23z2"/>
    <w:rsid w:val="00F37AF2"/>
    <w:rPr>
      <w:rFonts w:ascii="Wingdings" w:hAnsi="Wingdings" w:cs="Wingdings"/>
    </w:rPr>
  </w:style>
  <w:style w:type="character" w:customStyle="1" w:styleId="WW8Num23z3">
    <w:name w:val="WW8Num23z3"/>
    <w:rsid w:val="00F37AF2"/>
    <w:rPr>
      <w:rFonts w:ascii="Symbol" w:hAnsi="Symbol" w:cs="Symbol"/>
    </w:rPr>
  </w:style>
  <w:style w:type="character" w:customStyle="1" w:styleId="WW8Num24z0">
    <w:name w:val="WW8Num24z0"/>
    <w:rsid w:val="00F37AF2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F37AF2"/>
    <w:rPr>
      <w:rFonts w:ascii="Courier New" w:hAnsi="Courier New" w:cs="Courier New"/>
    </w:rPr>
  </w:style>
  <w:style w:type="character" w:customStyle="1" w:styleId="WW8Num24z2">
    <w:name w:val="WW8Num24z2"/>
    <w:rsid w:val="00F37AF2"/>
    <w:rPr>
      <w:rFonts w:ascii="Wingdings" w:hAnsi="Wingdings" w:cs="Wingdings"/>
    </w:rPr>
  </w:style>
  <w:style w:type="character" w:customStyle="1" w:styleId="WW8Num26z0">
    <w:name w:val="WW8Num26z0"/>
    <w:rsid w:val="00F37AF2"/>
    <w:rPr>
      <w:rFonts w:ascii="Symbol" w:hAnsi="Symbol" w:cs="Symbol"/>
    </w:rPr>
  </w:style>
  <w:style w:type="character" w:customStyle="1" w:styleId="WW8Num26z1">
    <w:name w:val="WW8Num26z1"/>
    <w:rsid w:val="00F37AF2"/>
    <w:rPr>
      <w:rFonts w:ascii="Courier New" w:hAnsi="Courier New" w:cs="Courier New"/>
    </w:rPr>
  </w:style>
  <w:style w:type="character" w:customStyle="1" w:styleId="WW8Num26z2">
    <w:name w:val="WW8Num26z2"/>
    <w:rsid w:val="00F37AF2"/>
    <w:rPr>
      <w:rFonts w:ascii="Wingdings" w:hAnsi="Wingdings" w:cs="Wingdings"/>
    </w:rPr>
  </w:style>
  <w:style w:type="character" w:customStyle="1" w:styleId="WW8Num27z3">
    <w:name w:val="WW8Num27z3"/>
    <w:rsid w:val="00F37AF2"/>
    <w:rPr>
      <w:rFonts w:ascii="Symbol" w:hAnsi="Symbol" w:cs="Symbol"/>
    </w:rPr>
  </w:style>
  <w:style w:type="character" w:customStyle="1" w:styleId="WW8Num28z0">
    <w:name w:val="WW8Num28z0"/>
    <w:rsid w:val="00F37AF2"/>
    <w:rPr>
      <w:rFonts w:ascii="Symbol" w:hAnsi="Symbol" w:cs="Symbol"/>
    </w:rPr>
  </w:style>
  <w:style w:type="character" w:customStyle="1" w:styleId="WW8Num28z1">
    <w:name w:val="WW8Num28z1"/>
    <w:rsid w:val="00F37AF2"/>
    <w:rPr>
      <w:rFonts w:ascii="Courier New" w:hAnsi="Courier New" w:cs="Courier New"/>
    </w:rPr>
  </w:style>
  <w:style w:type="character" w:customStyle="1" w:styleId="WW8Num28z2">
    <w:name w:val="WW8Num28z2"/>
    <w:rsid w:val="00F37AF2"/>
    <w:rPr>
      <w:rFonts w:ascii="Wingdings" w:hAnsi="Wingdings" w:cs="Wingdings"/>
    </w:rPr>
  </w:style>
  <w:style w:type="character" w:customStyle="1" w:styleId="WW8Num29z3">
    <w:name w:val="WW8Num29z3"/>
    <w:rsid w:val="00F37AF2"/>
    <w:rPr>
      <w:rFonts w:ascii="Symbol" w:hAnsi="Symbol" w:cs="Symbol"/>
    </w:rPr>
  </w:style>
  <w:style w:type="character" w:customStyle="1" w:styleId="WW8Num30z0">
    <w:name w:val="WW8Num30z0"/>
    <w:rsid w:val="00F37AF2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F37AF2"/>
    <w:rPr>
      <w:rFonts w:ascii="Courier New" w:hAnsi="Courier New" w:cs="Courier New"/>
    </w:rPr>
  </w:style>
  <w:style w:type="character" w:customStyle="1" w:styleId="WW8Num30z2">
    <w:name w:val="WW8Num30z2"/>
    <w:rsid w:val="00F37AF2"/>
    <w:rPr>
      <w:rFonts w:ascii="Wingdings" w:hAnsi="Wingdings" w:cs="Wingdings"/>
    </w:rPr>
  </w:style>
  <w:style w:type="character" w:customStyle="1" w:styleId="WW8Num31z0">
    <w:name w:val="WW8Num31z0"/>
    <w:rsid w:val="00F37AF2"/>
    <w:rPr>
      <w:rFonts w:cs="Times New Roman"/>
    </w:rPr>
  </w:style>
  <w:style w:type="character" w:customStyle="1" w:styleId="WW8Num32z0">
    <w:name w:val="WW8Num32z0"/>
    <w:rsid w:val="00F37AF2"/>
  </w:style>
  <w:style w:type="character" w:customStyle="1" w:styleId="WW8Num32z1">
    <w:name w:val="WW8Num32z1"/>
    <w:rsid w:val="00F37AF2"/>
  </w:style>
  <w:style w:type="character" w:customStyle="1" w:styleId="WW8Num32z2">
    <w:name w:val="WW8Num32z2"/>
    <w:rsid w:val="00F37AF2"/>
  </w:style>
  <w:style w:type="character" w:customStyle="1" w:styleId="WW8Num32z3">
    <w:name w:val="WW8Num32z3"/>
    <w:rsid w:val="00F37AF2"/>
  </w:style>
  <w:style w:type="character" w:customStyle="1" w:styleId="WW8Num32z4">
    <w:name w:val="WW8Num32z4"/>
    <w:rsid w:val="00F37AF2"/>
  </w:style>
  <w:style w:type="character" w:customStyle="1" w:styleId="WW8Num32z5">
    <w:name w:val="WW8Num32z5"/>
    <w:rsid w:val="00F37AF2"/>
  </w:style>
  <w:style w:type="character" w:customStyle="1" w:styleId="WW8Num32z6">
    <w:name w:val="WW8Num32z6"/>
    <w:rsid w:val="00F37AF2"/>
  </w:style>
  <w:style w:type="character" w:customStyle="1" w:styleId="WW8Num32z7">
    <w:name w:val="WW8Num32z7"/>
    <w:rsid w:val="00F37AF2"/>
  </w:style>
  <w:style w:type="character" w:customStyle="1" w:styleId="WW8Num32z8">
    <w:name w:val="WW8Num32z8"/>
    <w:rsid w:val="00F37AF2"/>
  </w:style>
  <w:style w:type="character" w:customStyle="1" w:styleId="WW8Num33z0">
    <w:name w:val="WW8Num33z0"/>
    <w:rsid w:val="00F37AF2"/>
    <w:rPr>
      <w:rFonts w:ascii="Symbol" w:eastAsia="Calibri" w:hAnsi="Symbol" w:cs="Symbol"/>
    </w:rPr>
  </w:style>
  <w:style w:type="character" w:customStyle="1" w:styleId="WW8Num33z1">
    <w:name w:val="WW8Num33z1"/>
    <w:rsid w:val="00F37AF2"/>
    <w:rPr>
      <w:rFonts w:ascii="Courier New" w:hAnsi="Courier New" w:cs="Courier New"/>
    </w:rPr>
  </w:style>
  <w:style w:type="character" w:customStyle="1" w:styleId="WW8Num33z2">
    <w:name w:val="WW8Num33z2"/>
    <w:rsid w:val="00F37AF2"/>
    <w:rPr>
      <w:rFonts w:ascii="Wingdings" w:hAnsi="Wingdings" w:cs="Wingdings"/>
    </w:rPr>
  </w:style>
  <w:style w:type="character" w:customStyle="1" w:styleId="WW8Num35z1">
    <w:name w:val="WW8Num35z1"/>
    <w:rsid w:val="00F37AF2"/>
    <w:rPr>
      <w:rFonts w:ascii="Courier New" w:hAnsi="Courier New" w:cs="Courier New"/>
    </w:rPr>
  </w:style>
  <w:style w:type="character" w:customStyle="1" w:styleId="WW8Num35z2">
    <w:name w:val="WW8Num35z2"/>
    <w:rsid w:val="00F37AF2"/>
    <w:rPr>
      <w:rFonts w:ascii="Wingdings" w:hAnsi="Wingdings" w:cs="Wingdings"/>
    </w:rPr>
  </w:style>
  <w:style w:type="character" w:customStyle="1" w:styleId="WW8Num35z3">
    <w:name w:val="WW8Num35z3"/>
    <w:rsid w:val="00F37AF2"/>
    <w:rPr>
      <w:rFonts w:ascii="Symbol" w:hAnsi="Symbol" w:cs="Symbol"/>
    </w:rPr>
  </w:style>
  <w:style w:type="character" w:customStyle="1" w:styleId="WW8Num36z1">
    <w:name w:val="WW8Num36z1"/>
    <w:rsid w:val="00F37AF2"/>
  </w:style>
  <w:style w:type="character" w:customStyle="1" w:styleId="WW8Num36z2">
    <w:name w:val="WW8Num36z2"/>
    <w:rsid w:val="00F37AF2"/>
  </w:style>
  <w:style w:type="character" w:customStyle="1" w:styleId="WW8Num36z3">
    <w:name w:val="WW8Num36z3"/>
    <w:rsid w:val="00F37AF2"/>
  </w:style>
  <w:style w:type="character" w:customStyle="1" w:styleId="WW8Num36z4">
    <w:name w:val="WW8Num36z4"/>
    <w:rsid w:val="00F37AF2"/>
  </w:style>
  <w:style w:type="character" w:customStyle="1" w:styleId="WW8Num36z5">
    <w:name w:val="WW8Num36z5"/>
    <w:rsid w:val="00F37AF2"/>
  </w:style>
  <w:style w:type="character" w:customStyle="1" w:styleId="WW8Num36z6">
    <w:name w:val="WW8Num36z6"/>
    <w:rsid w:val="00F37AF2"/>
  </w:style>
  <w:style w:type="character" w:customStyle="1" w:styleId="WW8Num36z7">
    <w:name w:val="WW8Num36z7"/>
    <w:rsid w:val="00F37AF2"/>
  </w:style>
  <w:style w:type="character" w:customStyle="1" w:styleId="WW8Num36z8">
    <w:name w:val="WW8Num36z8"/>
    <w:rsid w:val="00F37AF2"/>
  </w:style>
  <w:style w:type="character" w:customStyle="1" w:styleId="WW8Num37z1">
    <w:name w:val="WW8Num37z1"/>
    <w:rsid w:val="00F37AF2"/>
    <w:rPr>
      <w:rFonts w:ascii="Courier New" w:hAnsi="Courier New" w:cs="Courier New"/>
    </w:rPr>
  </w:style>
  <w:style w:type="character" w:customStyle="1" w:styleId="WW8Num37z2">
    <w:name w:val="WW8Num37z2"/>
    <w:rsid w:val="00F37AF2"/>
    <w:rPr>
      <w:rFonts w:ascii="Wingdings" w:hAnsi="Wingdings" w:cs="Wingdings"/>
    </w:rPr>
  </w:style>
  <w:style w:type="character" w:customStyle="1" w:styleId="WW8Num37z3">
    <w:name w:val="WW8Num37z3"/>
    <w:rsid w:val="00F37AF2"/>
    <w:rPr>
      <w:rFonts w:ascii="Symbol" w:hAnsi="Symbol" w:cs="Symbol"/>
    </w:rPr>
  </w:style>
  <w:style w:type="character" w:customStyle="1" w:styleId="WW8Num38z0">
    <w:name w:val="WW8Num38z0"/>
    <w:rsid w:val="00F37AF2"/>
  </w:style>
  <w:style w:type="character" w:customStyle="1" w:styleId="WW8Num38z1">
    <w:name w:val="WW8Num38z1"/>
    <w:rsid w:val="00F37AF2"/>
  </w:style>
  <w:style w:type="character" w:customStyle="1" w:styleId="WW8Num38z2">
    <w:name w:val="WW8Num38z2"/>
    <w:rsid w:val="00F37AF2"/>
  </w:style>
  <w:style w:type="character" w:customStyle="1" w:styleId="WW8Num38z3">
    <w:name w:val="WW8Num38z3"/>
    <w:rsid w:val="00F37AF2"/>
  </w:style>
  <w:style w:type="character" w:customStyle="1" w:styleId="WW8Num38z4">
    <w:name w:val="WW8Num38z4"/>
    <w:rsid w:val="00F37AF2"/>
  </w:style>
  <w:style w:type="character" w:customStyle="1" w:styleId="WW8Num38z5">
    <w:name w:val="WW8Num38z5"/>
    <w:rsid w:val="00F37AF2"/>
  </w:style>
  <w:style w:type="character" w:customStyle="1" w:styleId="WW8Num38z6">
    <w:name w:val="WW8Num38z6"/>
    <w:rsid w:val="00F37AF2"/>
  </w:style>
  <w:style w:type="character" w:customStyle="1" w:styleId="WW8Num38z7">
    <w:name w:val="WW8Num38z7"/>
    <w:rsid w:val="00F37AF2"/>
  </w:style>
  <w:style w:type="character" w:customStyle="1" w:styleId="WW8Num38z8">
    <w:name w:val="WW8Num38z8"/>
    <w:rsid w:val="00F37AF2"/>
  </w:style>
  <w:style w:type="character" w:customStyle="1" w:styleId="WW-DefaultParagraphFont11111111111111111111">
    <w:name w:val="WW-Default Paragraph Font11111111111111111111"/>
    <w:rsid w:val="00F37AF2"/>
  </w:style>
  <w:style w:type="character" w:customStyle="1" w:styleId="WW8Num29z4">
    <w:name w:val="WW8Num29z4"/>
    <w:rsid w:val="00F37AF2"/>
  </w:style>
  <w:style w:type="character" w:customStyle="1" w:styleId="WW8Num29z5">
    <w:name w:val="WW8Num29z5"/>
    <w:rsid w:val="00F37AF2"/>
  </w:style>
  <w:style w:type="character" w:customStyle="1" w:styleId="WW8Num29z6">
    <w:name w:val="WW8Num29z6"/>
    <w:rsid w:val="00F37AF2"/>
  </w:style>
  <w:style w:type="character" w:customStyle="1" w:styleId="WW8Num29z7">
    <w:name w:val="WW8Num29z7"/>
    <w:rsid w:val="00F37AF2"/>
  </w:style>
  <w:style w:type="character" w:customStyle="1" w:styleId="WW8Num29z8">
    <w:name w:val="WW8Num29z8"/>
    <w:rsid w:val="00F37AF2"/>
  </w:style>
  <w:style w:type="character" w:customStyle="1" w:styleId="WW8Num30z3">
    <w:name w:val="WW8Num30z3"/>
    <w:rsid w:val="00F37AF2"/>
    <w:rPr>
      <w:rFonts w:ascii="Symbol" w:hAnsi="Symbol" w:cs="Symbol"/>
    </w:rPr>
  </w:style>
  <w:style w:type="character" w:customStyle="1" w:styleId="WW8Num31z1">
    <w:name w:val="WW8Num31z1"/>
    <w:rsid w:val="00F37AF2"/>
  </w:style>
  <w:style w:type="character" w:customStyle="1" w:styleId="WW8Num31z2">
    <w:name w:val="WW8Num31z2"/>
    <w:rsid w:val="00F37AF2"/>
  </w:style>
  <w:style w:type="character" w:customStyle="1" w:styleId="WW8Num31z3">
    <w:name w:val="WW8Num31z3"/>
    <w:rsid w:val="00F37AF2"/>
  </w:style>
  <w:style w:type="character" w:customStyle="1" w:styleId="WW8Num31z4">
    <w:name w:val="WW8Num31z4"/>
    <w:rsid w:val="00F37AF2"/>
  </w:style>
  <w:style w:type="character" w:customStyle="1" w:styleId="WW8Num31z5">
    <w:name w:val="WW8Num31z5"/>
    <w:rsid w:val="00F37AF2"/>
  </w:style>
  <w:style w:type="character" w:customStyle="1" w:styleId="WW8Num31z6">
    <w:name w:val="WW8Num31z6"/>
    <w:rsid w:val="00F37AF2"/>
  </w:style>
  <w:style w:type="character" w:customStyle="1" w:styleId="WW8Num31z7">
    <w:name w:val="WW8Num31z7"/>
    <w:rsid w:val="00F37AF2"/>
  </w:style>
  <w:style w:type="character" w:customStyle="1" w:styleId="WW8Num31z8">
    <w:name w:val="WW8Num31z8"/>
    <w:rsid w:val="00F37AF2"/>
  </w:style>
  <w:style w:type="character" w:customStyle="1" w:styleId="WW8Num39z1">
    <w:name w:val="WW8Num39z1"/>
    <w:rsid w:val="00F37AF2"/>
    <w:rPr>
      <w:rFonts w:ascii="Courier New" w:hAnsi="Courier New" w:cs="Courier New"/>
    </w:rPr>
  </w:style>
  <w:style w:type="character" w:customStyle="1" w:styleId="WW8Num39z2">
    <w:name w:val="WW8Num39z2"/>
    <w:rsid w:val="00F37AF2"/>
    <w:rPr>
      <w:rFonts w:ascii="Wingdings" w:hAnsi="Wingdings" w:cs="Wingdings"/>
    </w:rPr>
  </w:style>
  <w:style w:type="character" w:customStyle="1" w:styleId="WW8Num39z3">
    <w:name w:val="WW8Num39z3"/>
    <w:rsid w:val="00F37AF2"/>
    <w:rPr>
      <w:rFonts w:ascii="Symbol" w:hAnsi="Symbol" w:cs="Symbol"/>
    </w:rPr>
  </w:style>
  <w:style w:type="character" w:customStyle="1" w:styleId="WW8Num41z0">
    <w:name w:val="WW8Num41z0"/>
    <w:rsid w:val="00F37AF2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F37AF2"/>
    <w:rPr>
      <w:rFonts w:cs="Times New Roman"/>
    </w:rPr>
  </w:style>
  <w:style w:type="character" w:customStyle="1" w:styleId="WW8Num41z2">
    <w:name w:val="WW8Num41z2"/>
    <w:rsid w:val="00F37AF2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F37AF2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F37AF2"/>
  </w:style>
  <w:style w:type="character" w:customStyle="1" w:styleId="Heading1Char">
    <w:name w:val="Heading 1 Char"/>
    <w:rsid w:val="00F37AF2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F37AF2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F37AF2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F37AF2"/>
    <w:rPr>
      <w:sz w:val="24"/>
      <w:szCs w:val="24"/>
      <w:lang w:val="en-GB"/>
    </w:rPr>
  </w:style>
  <w:style w:type="character" w:customStyle="1" w:styleId="FooterChar">
    <w:name w:val="Footer Char"/>
    <w:rsid w:val="00F37AF2"/>
    <w:rPr>
      <w:rFonts w:eastAsia="MS Mincho" w:cs="Times New Roman"/>
      <w:sz w:val="24"/>
      <w:szCs w:val="24"/>
      <w:lang w:val="en-US" w:eastAsia="ja-JP"/>
    </w:rPr>
  </w:style>
  <w:style w:type="character" w:styleId="af7">
    <w:name w:val="annotation reference"/>
    <w:uiPriority w:val="99"/>
    <w:rsid w:val="00F37AF2"/>
    <w:rPr>
      <w:sz w:val="16"/>
    </w:rPr>
  </w:style>
  <w:style w:type="character" w:customStyle="1" w:styleId="HeaderChar">
    <w:name w:val="Header Char"/>
    <w:rsid w:val="00F37AF2"/>
    <w:rPr>
      <w:rFonts w:cs="Times New Roman"/>
      <w:sz w:val="24"/>
      <w:szCs w:val="24"/>
      <w:lang w:val="en-GB"/>
    </w:rPr>
  </w:style>
  <w:style w:type="character" w:styleId="af8">
    <w:name w:val="page number"/>
    <w:rsid w:val="00F37AF2"/>
    <w:rPr>
      <w:rFonts w:cs="Times New Roman"/>
    </w:rPr>
  </w:style>
  <w:style w:type="character" w:customStyle="1" w:styleId="BalloonTextChar">
    <w:name w:val="Balloon Text Char"/>
    <w:rsid w:val="00F37AF2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F37AF2"/>
    <w:rPr>
      <w:rFonts w:cs="Times New Roman"/>
      <w:lang w:val="en-GB"/>
    </w:rPr>
  </w:style>
  <w:style w:type="character" w:customStyle="1" w:styleId="CommentSubjectChar">
    <w:name w:val="Comment Subject Char"/>
    <w:rsid w:val="00F37AF2"/>
    <w:rPr>
      <w:rFonts w:cs="Times New Roman"/>
      <w:b/>
      <w:bCs/>
      <w:lang w:val="en-GB"/>
    </w:rPr>
  </w:style>
  <w:style w:type="character" w:customStyle="1" w:styleId="BodyTextChar">
    <w:name w:val="Body Text Char"/>
    <w:rsid w:val="00F37AF2"/>
    <w:rPr>
      <w:rFonts w:cs="Times New Roman"/>
      <w:sz w:val="24"/>
      <w:szCs w:val="24"/>
      <w:lang w:val="en-GB"/>
    </w:rPr>
  </w:style>
  <w:style w:type="character" w:styleId="af9">
    <w:name w:val="Placeholder Text"/>
    <w:rsid w:val="00F37AF2"/>
    <w:rPr>
      <w:rFonts w:cs="Times New Roman"/>
      <w:color w:val="808080"/>
    </w:rPr>
  </w:style>
  <w:style w:type="character" w:customStyle="1" w:styleId="afa">
    <w:name w:val="Χαρακτήρες υποσημείωσης"/>
    <w:rsid w:val="00F37AF2"/>
    <w:rPr>
      <w:rFonts w:cs="Times New Roman"/>
      <w:vertAlign w:val="superscript"/>
    </w:rPr>
  </w:style>
  <w:style w:type="character" w:customStyle="1" w:styleId="FootnoteTextChar">
    <w:name w:val="Footnote Text Char"/>
    <w:rsid w:val="00F37AF2"/>
    <w:rPr>
      <w:rFonts w:ascii="Calibri" w:hAnsi="Calibri" w:cs="Times New Roman"/>
      <w:lang w:val="x-none"/>
    </w:rPr>
  </w:style>
  <w:style w:type="character" w:customStyle="1" w:styleId="Heading3Char">
    <w:name w:val="Heading 3 Char"/>
    <w:rsid w:val="00F37AF2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F37AF2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F37AF2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F37AF2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F37AF2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F37AF2"/>
    <w:rPr>
      <w:rFonts w:ascii="Calibri" w:hAnsi="Calibri" w:cs="Calibri"/>
      <w:lang w:val="en-GB"/>
    </w:rPr>
  </w:style>
  <w:style w:type="character" w:customStyle="1" w:styleId="afb">
    <w:name w:val="Χαρακτήρες σημείωσης τέλους"/>
    <w:rsid w:val="00F37AF2"/>
    <w:rPr>
      <w:vertAlign w:val="superscript"/>
    </w:rPr>
  </w:style>
  <w:style w:type="character" w:customStyle="1" w:styleId="FootnoteReference2">
    <w:name w:val="Footnote Reference2"/>
    <w:rsid w:val="00F37AF2"/>
    <w:rPr>
      <w:vertAlign w:val="superscript"/>
    </w:rPr>
  </w:style>
  <w:style w:type="character" w:customStyle="1" w:styleId="EndnoteReference1">
    <w:name w:val="Endnote Reference1"/>
    <w:rsid w:val="00F37AF2"/>
    <w:rPr>
      <w:vertAlign w:val="superscript"/>
    </w:rPr>
  </w:style>
  <w:style w:type="character" w:customStyle="1" w:styleId="afc">
    <w:name w:val="Κουκκίδες"/>
    <w:rsid w:val="00F37AF2"/>
    <w:rPr>
      <w:rFonts w:ascii="OpenSymbol" w:eastAsia="OpenSymbol" w:hAnsi="OpenSymbol" w:cs="OpenSymbol"/>
    </w:rPr>
  </w:style>
  <w:style w:type="character" w:customStyle="1" w:styleId="afd">
    <w:name w:val="Σύμβολο υποσημείωσης"/>
    <w:rsid w:val="00F37AF2"/>
    <w:rPr>
      <w:vertAlign w:val="superscript"/>
    </w:rPr>
  </w:style>
  <w:style w:type="character" w:styleId="afe">
    <w:name w:val="Emphasis"/>
    <w:qFormat/>
    <w:rsid w:val="00F37AF2"/>
    <w:rPr>
      <w:i/>
      <w:iCs/>
    </w:rPr>
  </w:style>
  <w:style w:type="character" w:customStyle="1" w:styleId="normalwithoutspacingChar">
    <w:name w:val="normal_without_spacing Char"/>
    <w:rsid w:val="00F37AF2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F37AF2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F37AF2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F37AF2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F37AF2"/>
  </w:style>
  <w:style w:type="character" w:customStyle="1" w:styleId="BodyTextIndent3Char">
    <w:name w:val="Body Text Indent 3 Char"/>
    <w:rsid w:val="00F37AF2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F37AF2"/>
    <w:rPr>
      <w:vertAlign w:val="superscript"/>
    </w:rPr>
  </w:style>
  <w:style w:type="character" w:customStyle="1" w:styleId="WW-EndnoteReference">
    <w:name w:val="WW-Endnote Reference"/>
    <w:rsid w:val="00F37AF2"/>
    <w:rPr>
      <w:vertAlign w:val="superscript"/>
    </w:rPr>
  </w:style>
  <w:style w:type="character" w:customStyle="1" w:styleId="FootnoteReference1">
    <w:name w:val="Footnote Reference1"/>
    <w:rsid w:val="00F37AF2"/>
    <w:rPr>
      <w:vertAlign w:val="superscript"/>
    </w:rPr>
  </w:style>
  <w:style w:type="character" w:customStyle="1" w:styleId="FootnoteTextChar2">
    <w:name w:val="Footnote Text Char2"/>
    <w:rsid w:val="00F37AF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F37AF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F37AF2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F37AF2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F37AF2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F37AF2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F37AF2"/>
    <w:rPr>
      <w:vertAlign w:val="superscript"/>
    </w:rPr>
  </w:style>
  <w:style w:type="character" w:customStyle="1" w:styleId="WW-EndnoteReference1">
    <w:name w:val="WW-Endnote Reference1"/>
    <w:rsid w:val="00F37AF2"/>
    <w:rPr>
      <w:vertAlign w:val="superscript"/>
    </w:rPr>
  </w:style>
  <w:style w:type="character" w:customStyle="1" w:styleId="WW-FootnoteReference2">
    <w:name w:val="WW-Footnote Reference2"/>
    <w:rsid w:val="00F37AF2"/>
    <w:rPr>
      <w:vertAlign w:val="superscript"/>
    </w:rPr>
  </w:style>
  <w:style w:type="character" w:customStyle="1" w:styleId="WW-EndnoteReference2">
    <w:name w:val="WW-Endnote Reference2"/>
    <w:rsid w:val="00F37AF2"/>
    <w:rPr>
      <w:vertAlign w:val="superscript"/>
    </w:rPr>
  </w:style>
  <w:style w:type="character" w:customStyle="1" w:styleId="FootnoteTextChar3">
    <w:name w:val="Footnote Text Char3"/>
    <w:rsid w:val="00F37AF2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F37AF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F37AF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F37AF2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F37AF2"/>
    <w:rPr>
      <w:vertAlign w:val="superscript"/>
    </w:rPr>
  </w:style>
  <w:style w:type="character" w:customStyle="1" w:styleId="14">
    <w:name w:val="Παραπομπή σημείωσης τέλους1"/>
    <w:rsid w:val="00F37AF2"/>
    <w:rPr>
      <w:vertAlign w:val="superscript"/>
    </w:rPr>
  </w:style>
  <w:style w:type="character" w:customStyle="1" w:styleId="15">
    <w:name w:val="Παραπομπή σχολίου1"/>
    <w:rsid w:val="00F37AF2"/>
    <w:rPr>
      <w:sz w:val="16"/>
      <w:szCs w:val="16"/>
    </w:rPr>
  </w:style>
  <w:style w:type="character" w:customStyle="1" w:styleId="Char6">
    <w:name w:val="Κείμενο σχολίου Char"/>
    <w:uiPriority w:val="99"/>
    <w:rsid w:val="00F37AF2"/>
    <w:rPr>
      <w:rFonts w:ascii="Calibri" w:hAnsi="Calibri" w:cs="Calibri"/>
      <w:lang w:val="en-GB"/>
    </w:rPr>
  </w:style>
  <w:style w:type="character" w:customStyle="1" w:styleId="Char7">
    <w:name w:val="Θέμα σχολίου Char"/>
    <w:rsid w:val="00F37AF2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F37AF2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F37AF2"/>
    <w:rPr>
      <w:vertAlign w:val="superscript"/>
    </w:rPr>
  </w:style>
  <w:style w:type="character" w:customStyle="1" w:styleId="WW-EndnoteReference3">
    <w:name w:val="WW-Endnote Reference3"/>
    <w:rsid w:val="00F37AF2"/>
    <w:rPr>
      <w:vertAlign w:val="superscript"/>
    </w:rPr>
  </w:style>
  <w:style w:type="character" w:customStyle="1" w:styleId="WW-FootnoteReference4">
    <w:name w:val="WW-Footnote Reference4"/>
    <w:rsid w:val="00F37AF2"/>
    <w:rPr>
      <w:vertAlign w:val="superscript"/>
    </w:rPr>
  </w:style>
  <w:style w:type="character" w:customStyle="1" w:styleId="WW-EndnoteReference4">
    <w:name w:val="WW-Endnote Reference4"/>
    <w:rsid w:val="00F37AF2"/>
    <w:rPr>
      <w:vertAlign w:val="superscript"/>
    </w:rPr>
  </w:style>
  <w:style w:type="character" w:customStyle="1" w:styleId="WW-FootnoteReference5">
    <w:name w:val="WW-Footnote Reference5"/>
    <w:rsid w:val="00F37AF2"/>
    <w:rPr>
      <w:vertAlign w:val="superscript"/>
    </w:rPr>
  </w:style>
  <w:style w:type="character" w:customStyle="1" w:styleId="WW-EndnoteReference5">
    <w:name w:val="WW-Endnote Reference5"/>
    <w:rsid w:val="00F37AF2"/>
    <w:rPr>
      <w:vertAlign w:val="superscript"/>
    </w:rPr>
  </w:style>
  <w:style w:type="character" w:customStyle="1" w:styleId="WW-FootnoteReference6">
    <w:name w:val="WW-Footnote Reference6"/>
    <w:rsid w:val="00F37AF2"/>
    <w:rPr>
      <w:vertAlign w:val="superscript"/>
    </w:rPr>
  </w:style>
  <w:style w:type="character" w:customStyle="1" w:styleId="WW-EndnoteReference6">
    <w:name w:val="WW-Endnote Reference6"/>
    <w:rsid w:val="00F37AF2"/>
    <w:rPr>
      <w:vertAlign w:val="superscript"/>
    </w:rPr>
  </w:style>
  <w:style w:type="character" w:customStyle="1" w:styleId="WW-FootnoteReference7">
    <w:name w:val="WW-Footnote Reference7"/>
    <w:rsid w:val="00F37AF2"/>
    <w:rPr>
      <w:vertAlign w:val="superscript"/>
    </w:rPr>
  </w:style>
  <w:style w:type="character" w:customStyle="1" w:styleId="WW-EndnoteReference7">
    <w:name w:val="WW-Endnote Reference7"/>
    <w:rsid w:val="00F37AF2"/>
    <w:rPr>
      <w:vertAlign w:val="superscript"/>
    </w:rPr>
  </w:style>
  <w:style w:type="character" w:customStyle="1" w:styleId="WW-FootnoteReference8">
    <w:name w:val="WW-Footnote Reference8"/>
    <w:rsid w:val="00F37AF2"/>
    <w:rPr>
      <w:vertAlign w:val="superscript"/>
    </w:rPr>
  </w:style>
  <w:style w:type="character" w:customStyle="1" w:styleId="WW-EndnoteReference8">
    <w:name w:val="WW-Endnote Reference8"/>
    <w:rsid w:val="00F37AF2"/>
    <w:rPr>
      <w:vertAlign w:val="superscript"/>
    </w:rPr>
  </w:style>
  <w:style w:type="character" w:customStyle="1" w:styleId="WW-FootnoteReference9">
    <w:name w:val="WW-Footnote Reference9"/>
    <w:rsid w:val="00F37AF2"/>
    <w:rPr>
      <w:vertAlign w:val="superscript"/>
    </w:rPr>
  </w:style>
  <w:style w:type="character" w:customStyle="1" w:styleId="WW-EndnoteReference9">
    <w:name w:val="WW-Endnote Reference9"/>
    <w:rsid w:val="00F37AF2"/>
    <w:rPr>
      <w:vertAlign w:val="superscript"/>
    </w:rPr>
  </w:style>
  <w:style w:type="character" w:customStyle="1" w:styleId="WW-FootnoteReference10">
    <w:name w:val="WW-Footnote Reference10"/>
    <w:rsid w:val="00F37AF2"/>
    <w:rPr>
      <w:vertAlign w:val="superscript"/>
    </w:rPr>
  </w:style>
  <w:style w:type="character" w:customStyle="1" w:styleId="WW-EndnoteReference10">
    <w:name w:val="WW-Endnote Reference10"/>
    <w:rsid w:val="00F37AF2"/>
    <w:rPr>
      <w:vertAlign w:val="superscript"/>
    </w:rPr>
  </w:style>
  <w:style w:type="character" w:customStyle="1" w:styleId="WW-FootnoteReference11">
    <w:name w:val="WW-Footnote Reference11"/>
    <w:rsid w:val="00F37AF2"/>
    <w:rPr>
      <w:vertAlign w:val="superscript"/>
    </w:rPr>
  </w:style>
  <w:style w:type="character" w:customStyle="1" w:styleId="WW-EndnoteReference11">
    <w:name w:val="WW-Endnote Reference11"/>
    <w:rsid w:val="00F37AF2"/>
    <w:rPr>
      <w:vertAlign w:val="superscript"/>
    </w:rPr>
  </w:style>
  <w:style w:type="character" w:customStyle="1" w:styleId="WW-FootnoteReference12">
    <w:name w:val="WW-Footnote Reference12"/>
    <w:rsid w:val="00F37AF2"/>
    <w:rPr>
      <w:vertAlign w:val="superscript"/>
    </w:rPr>
  </w:style>
  <w:style w:type="character" w:customStyle="1" w:styleId="WW-EndnoteReference12">
    <w:name w:val="WW-Endnote Reference12"/>
    <w:rsid w:val="00F37AF2"/>
    <w:rPr>
      <w:vertAlign w:val="superscript"/>
    </w:rPr>
  </w:style>
  <w:style w:type="character" w:customStyle="1" w:styleId="WW-FootnoteReference13">
    <w:name w:val="WW-Footnote Reference13"/>
    <w:rsid w:val="00F37AF2"/>
    <w:rPr>
      <w:vertAlign w:val="superscript"/>
    </w:rPr>
  </w:style>
  <w:style w:type="character" w:customStyle="1" w:styleId="WW-EndnoteReference13">
    <w:name w:val="WW-Endnote Reference13"/>
    <w:rsid w:val="00F37AF2"/>
    <w:rPr>
      <w:vertAlign w:val="superscript"/>
    </w:rPr>
  </w:style>
  <w:style w:type="character" w:styleId="aff">
    <w:name w:val="footnote reference"/>
    <w:rsid w:val="00F37AF2"/>
    <w:rPr>
      <w:vertAlign w:val="superscript"/>
    </w:rPr>
  </w:style>
  <w:style w:type="character" w:styleId="aff0">
    <w:name w:val="endnote reference"/>
    <w:rsid w:val="00F37AF2"/>
    <w:rPr>
      <w:vertAlign w:val="superscript"/>
    </w:rPr>
  </w:style>
  <w:style w:type="character" w:customStyle="1" w:styleId="22">
    <w:name w:val="Παραπομπή υποσημείωσης2"/>
    <w:rsid w:val="00F37AF2"/>
    <w:rPr>
      <w:vertAlign w:val="superscript"/>
    </w:rPr>
  </w:style>
  <w:style w:type="character" w:customStyle="1" w:styleId="23">
    <w:name w:val="Παραπομπή σημείωσης τέλους2"/>
    <w:rsid w:val="00F37AF2"/>
    <w:rPr>
      <w:vertAlign w:val="superscript"/>
    </w:rPr>
  </w:style>
  <w:style w:type="character" w:customStyle="1" w:styleId="WW-FootnoteReference14">
    <w:name w:val="WW-Footnote Reference14"/>
    <w:rsid w:val="00F37AF2"/>
    <w:rPr>
      <w:vertAlign w:val="superscript"/>
    </w:rPr>
  </w:style>
  <w:style w:type="character" w:customStyle="1" w:styleId="WW-EndnoteReference14">
    <w:name w:val="WW-Endnote Reference14"/>
    <w:rsid w:val="00F37AF2"/>
    <w:rPr>
      <w:vertAlign w:val="superscript"/>
    </w:rPr>
  </w:style>
  <w:style w:type="character" w:customStyle="1" w:styleId="WW-FootnoteReference15">
    <w:name w:val="WW-Footnote Reference15"/>
    <w:rsid w:val="00F37AF2"/>
    <w:rPr>
      <w:vertAlign w:val="superscript"/>
    </w:rPr>
  </w:style>
  <w:style w:type="character" w:customStyle="1" w:styleId="WW-EndnoteReference15">
    <w:name w:val="WW-Endnote Reference15"/>
    <w:rsid w:val="00F37AF2"/>
    <w:rPr>
      <w:vertAlign w:val="superscript"/>
    </w:rPr>
  </w:style>
  <w:style w:type="character" w:customStyle="1" w:styleId="WW-FootnoteReference16">
    <w:name w:val="WW-Footnote Reference16"/>
    <w:rsid w:val="00F37AF2"/>
    <w:rPr>
      <w:vertAlign w:val="superscript"/>
    </w:rPr>
  </w:style>
  <w:style w:type="character" w:customStyle="1" w:styleId="WW-EndnoteReference16">
    <w:name w:val="WW-Endnote Reference16"/>
    <w:rsid w:val="00F37AF2"/>
    <w:rPr>
      <w:vertAlign w:val="superscript"/>
    </w:rPr>
  </w:style>
  <w:style w:type="character" w:customStyle="1" w:styleId="WW-FootnoteReference17">
    <w:name w:val="WW-Footnote Reference17"/>
    <w:rsid w:val="00F37AF2"/>
    <w:rPr>
      <w:vertAlign w:val="superscript"/>
    </w:rPr>
  </w:style>
  <w:style w:type="character" w:customStyle="1" w:styleId="WW-EndnoteReference17">
    <w:name w:val="WW-Endnote Reference17"/>
    <w:rsid w:val="00F37AF2"/>
    <w:rPr>
      <w:vertAlign w:val="superscript"/>
    </w:rPr>
  </w:style>
  <w:style w:type="character" w:customStyle="1" w:styleId="32">
    <w:name w:val="Παραπομπή υποσημείωσης3"/>
    <w:rsid w:val="00F37AF2"/>
    <w:rPr>
      <w:vertAlign w:val="superscript"/>
    </w:rPr>
  </w:style>
  <w:style w:type="character" w:customStyle="1" w:styleId="33">
    <w:name w:val="Παραπομπή σημείωσης τέλους3"/>
    <w:rsid w:val="00F37AF2"/>
    <w:rPr>
      <w:vertAlign w:val="superscript"/>
    </w:rPr>
  </w:style>
  <w:style w:type="character" w:customStyle="1" w:styleId="WW-FootnoteReference18">
    <w:name w:val="WW-Footnote Reference18"/>
    <w:rsid w:val="00F37AF2"/>
    <w:rPr>
      <w:vertAlign w:val="superscript"/>
    </w:rPr>
  </w:style>
  <w:style w:type="character" w:customStyle="1" w:styleId="WW-EndnoteReference18">
    <w:name w:val="WW-Endnote Reference18"/>
    <w:rsid w:val="00F37AF2"/>
    <w:rPr>
      <w:vertAlign w:val="superscript"/>
    </w:rPr>
  </w:style>
  <w:style w:type="character" w:customStyle="1" w:styleId="WW-FootnoteReference19">
    <w:name w:val="WW-Footnote Reference19"/>
    <w:rsid w:val="00F37AF2"/>
    <w:rPr>
      <w:vertAlign w:val="superscript"/>
    </w:rPr>
  </w:style>
  <w:style w:type="character" w:customStyle="1" w:styleId="WW-EndnoteReference19">
    <w:name w:val="WW-Endnote Reference19"/>
    <w:rsid w:val="00F37AF2"/>
    <w:rPr>
      <w:vertAlign w:val="superscript"/>
    </w:rPr>
  </w:style>
  <w:style w:type="character" w:customStyle="1" w:styleId="WW-FootnoteReference20">
    <w:name w:val="WW-Footnote Reference20"/>
    <w:rsid w:val="00F37AF2"/>
    <w:rPr>
      <w:vertAlign w:val="superscript"/>
    </w:rPr>
  </w:style>
  <w:style w:type="character" w:customStyle="1" w:styleId="WW-EndnoteReference20">
    <w:name w:val="WW-Endnote Reference20"/>
    <w:rsid w:val="00F37AF2"/>
    <w:rPr>
      <w:vertAlign w:val="superscript"/>
    </w:rPr>
  </w:style>
  <w:style w:type="character" w:customStyle="1" w:styleId="aff1">
    <w:name w:val="Σύνδεση ευρετηρίου"/>
    <w:rsid w:val="00F37AF2"/>
  </w:style>
  <w:style w:type="paragraph" w:styleId="aff2">
    <w:name w:val="caption"/>
    <w:basedOn w:val="a"/>
    <w:qFormat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34">
    <w:name w:val="Λεζάντα3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F37AF2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F37AF2"/>
    <w:pPr>
      <w:numPr>
        <w:numId w:val="12"/>
      </w:numPr>
      <w:spacing w:after="100"/>
    </w:pPr>
    <w:rPr>
      <w:rFonts w:eastAsia="MS Mincho"/>
      <w:lang w:val="en-US" w:eastAsia="ja-JP"/>
    </w:rPr>
  </w:style>
  <w:style w:type="paragraph" w:styleId="aff3">
    <w:name w:val="Date"/>
    <w:basedOn w:val="a"/>
    <w:next w:val="a"/>
    <w:link w:val="Char8"/>
    <w:rsid w:val="00F37AF2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3"/>
    <w:rsid w:val="00F37AF2"/>
    <w:rPr>
      <w:rFonts w:ascii="Calibri" w:eastAsia="MS Mincho" w:hAnsi="Calibri" w:cs="Calibri"/>
      <w:sz w:val="22"/>
      <w:szCs w:val="24"/>
      <w:lang w:val="en-US" w:eastAsia="ja-JP" w:bidi="ar-SA"/>
    </w:rPr>
  </w:style>
  <w:style w:type="paragraph" w:customStyle="1" w:styleId="DocTitle">
    <w:name w:val="Doc Title"/>
    <w:basedOn w:val="1"/>
    <w:rsid w:val="00F37AF2"/>
    <w:pPr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jc w:val="both"/>
    </w:pPr>
    <w:rPr>
      <w:rFonts w:ascii="Arial" w:hAnsi="Arial" w:cs="Arial"/>
      <w:color w:val="333399"/>
      <w:sz w:val="28"/>
      <w:szCs w:val="32"/>
      <w:lang w:val="en-US"/>
    </w:rPr>
  </w:style>
  <w:style w:type="paragraph" w:customStyle="1" w:styleId="inserttext">
    <w:name w:val="insert text"/>
    <w:basedOn w:val="a"/>
    <w:rsid w:val="00F37AF2"/>
    <w:pPr>
      <w:spacing w:after="100"/>
      <w:ind w:left="794"/>
    </w:pPr>
    <w:rPr>
      <w:rFonts w:eastAsia="MS Mincho"/>
      <w:lang w:val="en-US" w:eastAsia="ja-JP"/>
    </w:rPr>
  </w:style>
  <w:style w:type="paragraph" w:styleId="aff4">
    <w:name w:val="annotation text"/>
    <w:basedOn w:val="a"/>
    <w:link w:val="Char10"/>
    <w:uiPriority w:val="99"/>
    <w:qFormat/>
    <w:rsid w:val="00F37AF2"/>
    <w:rPr>
      <w:sz w:val="20"/>
      <w:szCs w:val="20"/>
    </w:rPr>
  </w:style>
  <w:style w:type="character" w:customStyle="1" w:styleId="Char10">
    <w:name w:val="Κείμενο σχολίου Char1"/>
    <w:basedOn w:val="a0"/>
    <w:link w:val="aff4"/>
    <w:uiPriority w:val="99"/>
    <w:rsid w:val="00F37AF2"/>
    <w:rPr>
      <w:rFonts w:ascii="Calibri" w:hAnsi="Calibri" w:cs="Calibri"/>
      <w:sz w:val="20"/>
      <w:szCs w:val="20"/>
      <w:lang w:val="en-GB" w:eastAsia="zh-CN" w:bidi="ar-SA"/>
    </w:rPr>
  </w:style>
  <w:style w:type="paragraph" w:styleId="aff5">
    <w:name w:val="annotation subject"/>
    <w:basedOn w:val="aff4"/>
    <w:next w:val="aff4"/>
    <w:link w:val="Char11"/>
    <w:rsid w:val="00F37AF2"/>
    <w:rPr>
      <w:b/>
      <w:bCs/>
    </w:rPr>
  </w:style>
  <w:style w:type="character" w:customStyle="1" w:styleId="Char11">
    <w:name w:val="Θέμα σχολίου Char1"/>
    <w:basedOn w:val="Char10"/>
    <w:link w:val="aff5"/>
    <w:rsid w:val="00F37AF2"/>
    <w:rPr>
      <w:rFonts w:ascii="Calibri" w:hAnsi="Calibri" w:cs="Calibri"/>
      <w:b/>
      <w:bCs/>
      <w:sz w:val="20"/>
      <w:szCs w:val="20"/>
      <w:lang w:val="en-GB" w:eastAsia="zh-CN" w:bidi="ar-SA"/>
    </w:rPr>
  </w:style>
  <w:style w:type="paragraph" w:styleId="aff6">
    <w:name w:val="Revision"/>
    <w:rsid w:val="00F37AF2"/>
    <w:pPr>
      <w:suppressAutoHyphens/>
      <w:jc w:val="left"/>
    </w:pPr>
    <w:rPr>
      <w:rFonts w:ascii="Times New Roman" w:hAnsi="Times New Roman"/>
      <w:sz w:val="24"/>
      <w:szCs w:val="24"/>
      <w:lang w:val="en-GB" w:eastAsia="zh-CN" w:bidi="ar-SA"/>
    </w:rPr>
  </w:style>
  <w:style w:type="paragraph" w:customStyle="1" w:styleId="western">
    <w:name w:val="western"/>
    <w:basedOn w:val="a"/>
    <w:rsid w:val="00F37AF2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f7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F37AF2"/>
    <w:pPr>
      <w:spacing w:after="200"/>
      <w:ind w:left="720"/>
      <w:contextualSpacing/>
    </w:p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7"/>
    <w:uiPriority w:val="34"/>
    <w:locked/>
    <w:rsid w:val="00F37AF2"/>
    <w:rPr>
      <w:rFonts w:ascii="Calibri" w:hAnsi="Calibri" w:cs="Calibri"/>
      <w:sz w:val="22"/>
      <w:szCs w:val="24"/>
      <w:lang w:val="en-GB" w:eastAsia="zh-CN" w:bidi="ar-SA"/>
    </w:rPr>
  </w:style>
  <w:style w:type="paragraph" w:styleId="aff8">
    <w:name w:val="footnote text"/>
    <w:basedOn w:val="a"/>
    <w:link w:val="Chara"/>
    <w:rsid w:val="00F37AF2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a">
    <w:name w:val="Κείμενο υποσημείωσης Char"/>
    <w:basedOn w:val="a0"/>
    <w:link w:val="aff8"/>
    <w:rsid w:val="00F37AF2"/>
    <w:rPr>
      <w:rFonts w:ascii="Calibri" w:hAnsi="Calibri" w:cs="Calibri"/>
      <w:szCs w:val="20"/>
      <w:lang w:val="en-IE" w:eastAsia="zh-CN" w:bidi="ar-SA"/>
    </w:rPr>
  </w:style>
  <w:style w:type="paragraph" w:styleId="16">
    <w:name w:val="toc 1"/>
    <w:basedOn w:val="a"/>
    <w:next w:val="a"/>
    <w:uiPriority w:val="39"/>
    <w:rsid w:val="00F37AF2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F37AF2"/>
    <w:pPr>
      <w:spacing w:after="0"/>
      <w:ind w:left="220"/>
      <w:jc w:val="left"/>
    </w:pPr>
    <w:rPr>
      <w:smallCaps/>
      <w:sz w:val="20"/>
      <w:szCs w:val="20"/>
    </w:rPr>
  </w:style>
  <w:style w:type="paragraph" w:styleId="35">
    <w:name w:val="toc 3"/>
    <w:basedOn w:val="a"/>
    <w:next w:val="a"/>
    <w:uiPriority w:val="39"/>
    <w:rsid w:val="00F37AF2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F37AF2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F37AF2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rsid w:val="00F37AF2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rsid w:val="00F37AF2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rsid w:val="00F37AF2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"/>
    <w:next w:val="a"/>
    <w:rsid w:val="00F37AF2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F37AF2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F37AF2"/>
    <w:pPr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jc w:val="both"/>
    </w:pPr>
    <w:rPr>
      <w:rFonts w:ascii="Calibri" w:hAnsi="Calibri" w:cs="Calibri"/>
      <w:color w:val="333399"/>
      <w:sz w:val="28"/>
      <w:szCs w:val="32"/>
    </w:rPr>
  </w:style>
  <w:style w:type="paragraph" w:styleId="aff9">
    <w:name w:val="endnote text"/>
    <w:basedOn w:val="a"/>
    <w:link w:val="Charb"/>
    <w:rsid w:val="00F37AF2"/>
    <w:rPr>
      <w:sz w:val="20"/>
      <w:szCs w:val="20"/>
    </w:rPr>
  </w:style>
  <w:style w:type="character" w:customStyle="1" w:styleId="Charb">
    <w:name w:val="Κείμενο σημείωσης τέλους Char"/>
    <w:basedOn w:val="a0"/>
    <w:link w:val="aff9"/>
    <w:rsid w:val="00F37AF2"/>
    <w:rPr>
      <w:rFonts w:ascii="Calibri" w:hAnsi="Calibri" w:cs="Calibri"/>
      <w:sz w:val="20"/>
      <w:szCs w:val="20"/>
      <w:lang w:val="en-GB" w:eastAsia="zh-CN" w:bidi="ar-SA"/>
    </w:rPr>
  </w:style>
  <w:style w:type="paragraph" w:customStyle="1" w:styleId="Default">
    <w:name w:val="Default"/>
    <w:rsid w:val="00F37AF2"/>
    <w:pPr>
      <w:widowControl w:val="0"/>
      <w:suppressAutoHyphens/>
      <w:jc w:val="left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a">
    <w:name w:val="Προμορφοποιημένο κείμενο"/>
    <w:basedOn w:val="a"/>
    <w:rsid w:val="00F37AF2"/>
  </w:style>
  <w:style w:type="paragraph" w:customStyle="1" w:styleId="normalwithoutspacing">
    <w:name w:val="normal_without_spacing"/>
    <w:basedOn w:val="a"/>
    <w:rsid w:val="00F37AF2"/>
    <w:pPr>
      <w:spacing w:after="60"/>
    </w:pPr>
    <w:rPr>
      <w:lang w:val="el-GR"/>
    </w:rPr>
  </w:style>
  <w:style w:type="paragraph" w:customStyle="1" w:styleId="foothanging">
    <w:name w:val="foot_hanging"/>
    <w:basedOn w:val="aff8"/>
    <w:rsid w:val="00F37AF2"/>
    <w:pPr>
      <w:ind w:left="426" w:hanging="426"/>
    </w:pPr>
    <w:rPr>
      <w:szCs w:val="18"/>
    </w:rPr>
  </w:style>
  <w:style w:type="paragraph" w:styleId="-HTML">
    <w:name w:val="HTML Preformatted"/>
    <w:basedOn w:val="a"/>
    <w:link w:val="-HTMLChar1"/>
    <w:rsid w:val="00F37A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character" w:customStyle="1" w:styleId="-HTMLChar1">
    <w:name w:val="Προ-διαμορφωμένο HTML Char1"/>
    <w:basedOn w:val="a0"/>
    <w:link w:val="-HTML"/>
    <w:rsid w:val="00F37AF2"/>
    <w:rPr>
      <w:rFonts w:ascii="Courier New" w:hAnsi="Courier New" w:cs="Courier New"/>
      <w:sz w:val="20"/>
      <w:szCs w:val="20"/>
      <w:lang w:eastAsia="zh-CN" w:bidi="ar-SA"/>
    </w:rPr>
  </w:style>
  <w:style w:type="paragraph" w:customStyle="1" w:styleId="LO-normal">
    <w:name w:val="LO-normal"/>
    <w:rsid w:val="00F37AF2"/>
    <w:pPr>
      <w:suppressAutoHyphens/>
      <w:spacing w:line="276" w:lineRule="auto"/>
      <w:jc w:val="left"/>
    </w:pPr>
    <w:rPr>
      <w:rFonts w:ascii="Arial" w:eastAsia="Arial" w:hAnsi="Arial" w:cs="Arial"/>
      <w:color w:val="000000"/>
      <w:sz w:val="22"/>
      <w:szCs w:val="22"/>
      <w:lang w:eastAsia="zh-CN" w:bidi="ar-SA"/>
    </w:rPr>
  </w:style>
  <w:style w:type="paragraph" w:styleId="36">
    <w:name w:val="Body Text Indent 3"/>
    <w:basedOn w:val="a"/>
    <w:link w:val="3Char0"/>
    <w:rsid w:val="00F37AF2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character" w:customStyle="1" w:styleId="3Char0">
    <w:name w:val="Σώμα κείμενου με εσοχή 3 Char"/>
    <w:basedOn w:val="a0"/>
    <w:link w:val="36"/>
    <w:rsid w:val="00F37AF2"/>
    <w:rPr>
      <w:rFonts w:ascii="Calibri" w:hAnsi="Calibri"/>
      <w:sz w:val="16"/>
      <w:szCs w:val="16"/>
      <w:lang w:val="en-GB" w:eastAsia="zh-CN" w:bidi="ar-SA"/>
    </w:rPr>
  </w:style>
  <w:style w:type="paragraph" w:styleId="affb">
    <w:name w:val="No Spacing"/>
    <w:uiPriority w:val="1"/>
    <w:qFormat/>
    <w:rsid w:val="00F37AF2"/>
    <w:pPr>
      <w:suppressAutoHyphens/>
    </w:pPr>
    <w:rPr>
      <w:rFonts w:ascii="Calibri" w:hAnsi="Calibri" w:cs="Calibri"/>
      <w:sz w:val="22"/>
      <w:szCs w:val="24"/>
      <w:lang w:val="en-GB" w:eastAsia="zh-CN" w:bidi="ar-SA"/>
    </w:rPr>
  </w:style>
  <w:style w:type="paragraph" w:customStyle="1" w:styleId="footers">
    <w:name w:val="footers"/>
    <w:basedOn w:val="foothanging"/>
    <w:rsid w:val="00F37AF2"/>
  </w:style>
  <w:style w:type="paragraph" w:customStyle="1" w:styleId="Standard">
    <w:name w:val="Standard"/>
    <w:rsid w:val="00F37AF2"/>
    <w:pPr>
      <w:widowControl w:val="0"/>
      <w:suppressAutoHyphens/>
      <w:jc w:val="left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37AF2"/>
    <w:pPr>
      <w:spacing w:after="120"/>
    </w:pPr>
  </w:style>
  <w:style w:type="paragraph" w:customStyle="1" w:styleId="Footnote">
    <w:name w:val="Footnote"/>
    <w:basedOn w:val="Standard"/>
    <w:rsid w:val="00F37AF2"/>
    <w:pPr>
      <w:suppressLineNumbers/>
      <w:ind w:left="283" w:hanging="283"/>
    </w:pPr>
    <w:rPr>
      <w:sz w:val="20"/>
      <w:szCs w:val="20"/>
    </w:rPr>
  </w:style>
  <w:style w:type="paragraph" w:styleId="37">
    <w:name w:val="Body Text 3"/>
    <w:basedOn w:val="a"/>
    <w:link w:val="3Char1"/>
    <w:rsid w:val="00F37AF2"/>
    <w:rPr>
      <w:sz w:val="16"/>
      <w:szCs w:val="16"/>
    </w:rPr>
  </w:style>
  <w:style w:type="character" w:customStyle="1" w:styleId="3Char1">
    <w:name w:val="Σώμα κείμενου 3 Char"/>
    <w:basedOn w:val="a0"/>
    <w:link w:val="37"/>
    <w:rsid w:val="00F37AF2"/>
    <w:rPr>
      <w:rFonts w:ascii="Calibri" w:hAnsi="Calibri" w:cs="Calibri"/>
      <w:sz w:val="16"/>
      <w:szCs w:val="16"/>
      <w:lang w:val="en-GB" w:eastAsia="zh-CN" w:bidi="ar-SA"/>
    </w:rPr>
  </w:style>
  <w:style w:type="paragraph" w:customStyle="1" w:styleId="fooot">
    <w:name w:val="fooot"/>
    <w:basedOn w:val="footers"/>
    <w:rsid w:val="00F37AF2"/>
  </w:style>
  <w:style w:type="paragraph" w:customStyle="1" w:styleId="17">
    <w:name w:val="Κείμενο πλαισίου1"/>
    <w:basedOn w:val="a"/>
    <w:rsid w:val="00F37AF2"/>
    <w:pPr>
      <w:spacing w:after="0"/>
    </w:pPr>
    <w:rPr>
      <w:rFonts w:ascii="Tahoma" w:hAnsi="Tahoma" w:cs="Tahoma"/>
      <w:sz w:val="16"/>
      <w:szCs w:val="16"/>
    </w:rPr>
  </w:style>
  <w:style w:type="paragraph" w:customStyle="1" w:styleId="18">
    <w:name w:val="Κείμενο σχολίου1"/>
    <w:basedOn w:val="a"/>
    <w:rsid w:val="00F37AF2"/>
    <w:rPr>
      <w:sz w:val="20"/>
      <w:szCs w:val="20"/>
    </w:rPr>
  </w:style>
  <w:style w:type="paragraph" w:customStyle="1" w:styleId="19">
    <w:name w:val="Θέμα σχολίου1"/>
    <w:basedOn w:val="18"/>
    <w:next w:val="18"/>
    <w:rsid w:val="00F37AF2"/>
    <w:rPr>
      <w:b/>
      <w:bCs/>
    </w:rPr>
  </w:style>
  <w:style w:type="paragraph" w:customStyle="1" w:styleId="-HTML1">
    <w:name w:val="Προ-διαμορφωμένο HTML1"/>
    <w:basedOn w:val="a"/>
    <w:rsid w:val="00F37A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a">
    <w:name w:val="Αναθεώρηση1"/>
    <w:rsid w:val="00F37AF2"/>
    <w:pPr>
      <w:suppressAutoHyphens/>
      <w:jc w:val="left"/>
    </w:pPr>
    <w:rPr>
      <w:rFonts w:ascii="Calibri" w:hAnsi="Calibri" w:cs="Calibri"/>
      <w:sz w:val="22"/>
      <w:szCs w:val="24"/>
      <w:lang w:val="en-GB" w:eastAsia="zh-CN" w:bidi="ar-SA"/>
    </w:rPr>
  </w:style>
  <w:style w:type="paragraph" w:styleId="26">
    <w:name w:val="List Bullet 2"/>
    <w:basedOn w:val="a"/>
    <w:rsid w:val="00F37AF2"/>
    <w:pPr>
      <w:numPr>
        <w:numId w:val="10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a"/>
    <w:rsid w:val="00F37AF2"/>
    <w:pPr>
      <w:tabs>
        <w:tab w:val="right" w:leader="dot" w:pos="7091"/>
      </w:tabs>
      <w:ind w:left="2547"/>
    </w:pPr>
  </w:style>
  <w:style w:type="paragraph" w:customStyle="1" w:styleId="affc">
    <w:name w:val="Οριζόντια γραμμή"/>
    <w:basedOn w:val="a"/>
    <w:next w:val="a9"/>
    <w:rsid w:val="00F37AF2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F37AF2"/>
    <w:pPr>
      <w:suppressLineNumbers/>
      <w:autoSpaceDN w:val="0"/>
    </w:pPr>
    <w:rPr>
      <w:rFonts w:eastAsia="Arial Unicode MS" w:cs="Tahoma"/>
      <w:kern w:val="3"/>
      <w:lang w:eastAsia="en-US" w:bidi="en-US"/>
    </w:rPr>
  </w:style>
  <w:style w:type="character" w:customStyle="1" w:styleId="StrongEmphasis">
    <w:name w:val="Strong Emphasis"/>
    <w:rsid w:val="00F37AF2"/>
    <w:rPr>
      <w:b/>
      <w:bCs/>
    </w:rPr>
  </w:style>
  <w:style w:type="character" w:customStyle="1" w:styleId="51">
    <w:name w:val="Προεπιλεγμένη γραμματοσειρά5"/>
    <w:rsid w:val="00F37AF2"/>
  </w:style>
  <w:style w:type="character" w:customStyle="1" w:styleId="Char12">
    <w:name w:val="Κεφαλίδα Char1"/>
    <w:rsid w:val="00F37AF2"/>
    <w:rPr>
      <w:rFonts w:ascii="Calibri" w:eastAsia="Calibri" w:hAnsi="Calibri" w:cs="Times New Roman"/>
    </w:rPr>
  </w:style>
  <w:style w:type="character" w:customStyle="1" w:styleId="ListLabel1">
    <w:name w:val="ListLabel 1"/>
    <w:rsid w:val="00F37AF2"/>
    <w:rPr>
      <w:rFonts w:cs="Courier New"/>
    </w:rPr>
  </w:style>
  <w:style w:type="character" w:customStyle="1" w:styleId="WW8Num21z4">
    <w:name w:val="WW8Num21z4"/>
    <w:rsid w:val="00F37AF2"/>
  </w:style>
  <w:style w:type="character" w:customStyle="1" w:styleId="WW8Num21z5">
    <w:name w:val="WW8Num21z5"/>
    <w:rsid w:val="00F37AF2"/>
  </w:style>
  <w:style w:type="character" w:customStyle="1" w:styleId="WW8Num21z6">
    <w:name w:val="WW8Num21z6"/>
    <w:rsid w:val="00F37AF2"/>
  </w:style>
  <w:style w:type="character" w:customStyle="1" w:styleId="WW8Num21z7">
    <w:name w:val="WW8Num21z7"/>
    <w:rsid w:val="00F37AF2"/>
  </w:style>
  <w:style w:type="character" w:customStyle="1" w:styleId="WW8Num21z8">
    <w:name w:val="WW8Num21z8"/>
    <w:rsid w:val="00F37AF2"/>
  </w:style>
  <w:style w:type="character" w:customStyle="1" w:styleId="WW8Num23z4">
    <w:name w:val="WW8Num23z4"/>
    <w:rsid w:val="00F37AF2"/>
  </w:style>
  <w:style w:type="character" w:customStyle="1" w:styleId="WW8Num23z5">
    <w:name w:val="WW8Num23z5"/>
    <w:rsid w:val="00F37AF2"/>
  </w:style>
  <w:style w:type="character" w:customStyle="1" w:styleId="WW8Num23z6">
    <w:name w:val="WW8Num23z6"/>
    <w:rsid w:val="00F37AF2"/>
  </w:style>
  <w:style w:type="character" w:customStyle="1" w:styleId="WW8Num23z7">
    <w:name w:val="WW8Num23z7"/>
    <w:rsid w:val="00F37AF2"/>
  </w:style>
  <w:style w:type="character" w:customStyle="1" w:styleId="WW8Num23z8">
    <w:name w:val="WW8Num23z8"/>
    <w:rsid w:val="00F37AF2"/>
  </w:style>
  <w:style w:type="character" w:customStyle="1" w:styleId="DeltaViewInsertion">
    <w:name w:val="DeltaView Insertion"/>
    <w:rsid w:val="00F37AF2"/>
    <w:rPr>
      <w:b/>
      <w:i/>
      <w:spacing w:val="0"/>
      <w:lang w:val="el-GR"/>
    </w:rPr>
  </w:style>
  <w:style w:type="character" w:customStyle="1" w:styleId="NormalBoldChar">
    <w:name w:val="NormalBold Char"/>
    <w:rsid w:val="00F37AF2"/>
    <w:rPr>
      <w:rFonts w:ascii="Times New Roman" w:eastAsia="Times New Roman" w:hAnsi="Times New Roman" w:cs="Times New Roman"/>
      <w:b/>
      <w:sz w:val="24"/>
      <w:lang w:val="el-GR"/>
    </w:rPr>
  </w:style>
  <w:style w:type="character" w:customStyle="1" w:styleId="WW-">
    <w:name w:val="WW-Χαρακτήρες σημείωσης τέλους"/>
    <w:rsid w:val="00F37AF2"/>
  </w:style>
  <w:style w:type="paragraph" w:customStyle="1" w:styleId="42">
    <w:name w:val="Λεζάντα4"/>
    <w:basedOn w:val="a"/>
    <w:rsid w:val="00F37AF2"/>
    <w:pPr>
      <w:suppressLineNumbers/>
      <w:spacing w:before="120" w:line="276" w:lineRule="auto"/>
      <w:ind w:firstLine="397"/>
    </w:pPr>
    <w:rPr>
      <w:rFonts w:cs="Mangal"/>
      <w:i/>
      <w:iCs/>
      <w:kern w:val="1"/>
      <w:sz w:val="24"/>
      <w:lang w:val="el-GR"/>
    </w:rPr>
  </w:style>
  <w:style w:type="paragraph" w:customStyle="1" w:styleId="1b">
    <w:name w:val="Τμήμα κειμένου1"/>
    <w:basedOn w:val="a"/>
    <w:rsid w:val="00F37AF2"/>
    <w:pPr>
      <w:spacing w:after="0" w:line="100" w:lineRule="atLeast"/>
      <w:ind w:left="-568" w:right="-355" w:firstLine="284"/>
    </w:pPr>
    <w:rPr>
      <w:rFonts w:ascii="Arial" w:hAnsi="Arial" w:cs="Arial"/>
      <w:b/>
      <w:kern w:val="1"/>
      <w:sz w:val="24"/>
      <w:szCs w:val="20"/>
      <w:lang w:val="el-GR"/>
    </w:rPr>
  </w:style>
  <w:style w:type="paragraph" w:customStyle="1" w:styleId="1c">
    <w:name w:val="Χωρίς διάστιχο1"/>
    <w:rsid w:val="00F37AF2"/>
    <w:pPr>
      <w:suppressAutoHyphens/>
      <w:jc w:val="left"/>
    </w:pPr>
    <w:rPr>
      <w:rFonts w:ascii="Calibri" w:eastAsia="Arial" w:hAnsi="Calibri" w:cs="Calibri"/>
      <w:kern w:val="1"/>
      <w:sz w:val="22"/>
      <w:szCs w:val="22"/>
      <w:lang w:eastAsia="zh-CN" w:bidi="ar-SA"/>
    </w:rPr>
  </w:style>
  <w:style w:type="paragraph" w:customStyle="1" w:styleId="GRHelvA">
    <w:name w:val="GR Helv Aπλό"/>
    <w:basedOn w:val="a"/>
    <w:rsid w:val="00F37AF2"/>
    <w:pPr>
      <w:spacing w:after="0" w:line="100" w:lineRule="atLeast"/>
      <w:ind w:firstLine="284"/>
    </w:pPr>
    <w:rPr>
      <w:rFonts w:ascii="√Ò·ÏÏ·ÙÔÛÂÈÒ‹200" w:hAnsi="√Ò·ÏÏ·ÙÔÛÂÈÒ‹200" w:cs="√Ò·ÏÏ·ÙÔÛÂÈÒ‹200"/>
      <w:kern w:val="1"/>
      <w:sz w:val="24"/>
      <w:szCs w:val="20"/>
      <w:lang w:val="el-GR"/>
    </w:rPr>
  </w:style>
  <w:style w:type="paragraph" w:customStyle="1" w:styleId="1d">
    <w:name w:val="Βασικό1"/>
    <w:rsid w:val="00F37AF2"/>
    <w:pPr>
      <w:widowControl w:val="0"/>
      <w:suppressAutoHyphens/>
      <w:jc w:val="left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affd">
    <w:name w:val="Παραθέσεις"/>
    <w:basedOn w:val="a"/>
    <w:rsid w:val="00F37AF2"/>
    <w:pPr>
      <w:spacing w:after="200" w:line="276" w:lineRule="auto"/>
      <w:ind w:firstLine="397"/>
    </w:pPr>
    <w:rPr>
      <w:kern w:val="1"/>
      <w:szCs w:val="22"/>
      <w:lang w:val="el-GR"/>
    </w:rPr>
  </w:style>
  <w:style w:type="paragraph" w:customStyle="1" w:styleId="Pagedecouverture">
    <w:name w:val="Page de couverture"/>
    <w:basedOn w:val="a"/>
    <w:next w:val="a"/>
    <w:rsid w:val="00F37AF2"/>
    <w:pPr>
      <w:spacing w:after="0" w:line="276" w:lineRule="auto"/>
      <w:ind w:firstLine="397"/>
    </w:pPr>
    <w:rPr>
      <w:kern w:val="1"/>
      <w:szCs w:val="22"/>
      <w:lang w:val="el-GR"/>
    </w:rPr>
  </w:style>
  <w:style w:type="paragraph" w:customStyle="1" w:styleId="PartTitle">
    <w:name w:val="PartTitle"/>
    <w:basedOn w:val="a"/>
    <w:next w:val="ChapterTitle"/>
    <w:rsid w:val="00F37AF2"/>
    <w:pPr>
      <w:keepNext/>
      <w:pageBreakBefore/>
      <w:spacing w:before="120" w:after="360" w:line="276" w:lineRule="auto"/>
      <w:ind w:firstLine="397"/>
      <w:jc w:val="center"/>
    </w:pPr>
    <w:rPr>
      <w:b/>
      <w:kern w:val="1"/>
      <w:sz w:val="36"/>
      <w:szCs w:val="22"/>
      <w:lang w:val="el-GR"/>
    </w:rPr>
  </w:style>
  <w:style w:type="paragraph" w:customStyle="1" w:styleId="ChapterTitle">
    <w:name w:val="ChapterTitle"/>
    <w:basedOn w:val="a"/>
    <w:next w:val="a"/>
    <w:rsid w:val="00F37AF2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Titrearticle">
    <w:name w:val="Titre article"/>
    <w:basedOn w:val="a"/>
    <w:next w:val="a"/>
    <w:rsid w:val="00F37AF2"/>
    <w:pPr>
      <w:keepNext/>
      <w:spacing w:before="360" w:line="276" w:lineRule="auto"/>
      <w:ind w:firstLine="397"/>
      <w:jc w:val="center"/>
    </w:pPr>
    <w:rPr>
      <w:i/>
      <w:kern w:val="1"/>
      <w:szCs w:val="22"/>
      <w:lang w:val="el-GR"/>
    </w:rPr>
  </w:style>
  <w:style w:type="paragraph" w:customStyle="1" w:styleId="Point0">
    <w:name w:val="Point 0"/>
    <w:basedOn w:val="a"/>
    <w:rsid w:val="00F37AF2"/>
    <w:pPr>
      <w:spacing w:after="200" w:line="276" w:lineRule="auto"/>
      <w:ind w:left="850" w:hanging="850"/>
    </w:pPr>
    <w:rPr>
      <w:kern w:val="1"/>
      <w:szCs w:val="22"/>
      <w:lang w:val="el-GR"/>
    </w:rPr>
  </w:style>
  <w:style w:type="paragraph" w:customStyle="1" w:styleId="Tiret0">
    <w:name w:val="Tiret 0"/>
    <w:basedOn w:val="Point0"/>
    <w:rsid w:val="00F37AF2"/>
    <w:pPr>
      <w:tabs>
        <w:tab w:val="num" w:pos="850"/>
      </w:tabs>
    </w:pPr>
  </w:style>
  <w:style w:type="paragraph" w:customStyle="1" w:styleId="Point1">
    <w:name w:val="Point 1"/>
    <w:basedOn w:val="a"/>
    <w:rsid w:val="00F37AF2"/>
    <w:pPr>
      <w:spacing w:after="200" w:line="276" w:lineRule="auto"/>
      <w:ind w:left="1417" w:hanging="567"/>
    </w:pPr>
    <w:rPr>
      <w:kern w:val="1"/>
      <w:szCs w:val="22"/>
      <w:lang w:val="el-GR"/>
    </w:rPr>
  </w:style>
  <w:style w:type="paragraph" w:customStyle="1" w:styleId="Tiret1">
    <w:name w:val="Tiret 1"/>
    <w:basedOn w:val="Point1"/>
    <w:rsid w:val="00F37AF2"/>
    <w:pPr>
      <w:tabs>
        <w:tab w:val="num" w:pos="1417"/>
      </w:tabs>
    </w:pPr>
  </w:style>
  <w:style w:type="paragraph" w:customStyle="1" w:styleId="SectionTitle">
    <w:name w:val="SectionTitle"/>
    <w:basedOn w:val="a"/>
    <w:next w:val="1"/>
    <w:rsid w:val="00F37AF2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Text1">
    <w:name w:val="Text 1"/>
    <w:basedOn w:val="a"/>
    <w:rsid w:val="00F37AF2"/>
    <w:pPr>
      <w:spacing w:after="200" w:line="276" w:lineRule="auto"/>
      <w:ind w:left="850"/>
    </w:pPr>
    <w:rPr>
      <w:kern w:val="1"/>
      <w:szCs w:val="22"/>
      <w:lang w:val="el-GR"/>
    </w:rPr>
  </w:style>
  <w:style w:type="paragraph" w:customStyle="1" w:styleId="NumPar1">
    <w:name w:val="NumPar 1"/>
    <w:basedOn w:val="a"/>
    <w:next w:val="Text1"/>
    <w:rsid w:val="00F37AF2"/>
    <w:pPr>
      <w:tabs>
        <w:tab w:val="num" w:pos="850"/>
      </w:tabs>
      <w:spacing w:after="200" w:line="276" w:lineRule="auto"/>
      <w:ind w:left="850" w:hanging="850"/>
    </w:pPr>
    <w:rPr>
      <w:kern w:val="1"/>
      <w:szCs w:val="22"/>
      <w:lang w:val="el-GR"/>
    </w:rPr>
  </w:style>
  <w:style w:type="paragraph" w:customStyle="1" w:styleId="NormalLeft">
    <w:name w:val="Normal Left"/>
    <w:basedOn w:val="a"/>
    <w:rsid w:val="00F37AF2"/>
    <w:pPr>
      <w:spacing w:after="200" w:line="276" w:lineRule="auto"/>
      <w:ind w:firstLine="397"/>
      <w:jc w:val="left"/>
    </w:pPr>
    <w:rPr>
      <w:kern w:val="1"/>
      <w:szCs w:val="22"/>
      <w:lang w:val="el-GR"/>
    </w:rPr>
  </w:style>
  <w:style w:type="character" w:customStyle="1" w:styleId="71">
    <w:name w:val="Σώμα κειμένου (7) + Έντονη γραφή"/>
    <w:rsid w:val="00F37A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l-GR" w:eastAsia="el-GR" w:bidi="el-GR"/>
    </w:rPr>
  </w:style>
  <w:style w:type="character" w:customStyle="1" w:styleId="72">
    <w:name w:val="Σώμα κειμένου (7)"/>
    <w:rsid w:val="00F37A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l-GR" w:eastAsia="el-GR" w:bidi="el-GR"/>
    </w:rPr>
  </w:style>
  <w:style w:type="paragraph" w:styleId="27">
    <w:name w:val="Body Text 2"/>
    <w:basedOn w:val="a"/>
    <w:link w:val="2Char0"/>
    <w:uiPriority w:val="99"/>
    <w:unhideWhenUsed/>
    <w:rsid w:val="00F37AF2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rsid w:val="00F37AF2"/>
    <w:rPr>
      <w:rFonts w:ascii="Calibri" w:hAnsi="Calibri" w:cs="Calibri"/>
      <w:sz w:val="22"/>
      <w:szCs w:val="24"/>
      <w:lang w:val="en-GB" w:eastAsia="zh-CN" w:bidi="ar-SA"/>
    </w:rPr>
  </w:style>
  <w:style w:type="character" w:customStyle="1" w:styleId="61">
    <w:name w:val="Σώμα κειμένου (6)"/>
    <w:rsid w:val="00F37A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l-GR" w:eastAsia="el-GR" w:bidi="el-GR"/>
    </w:rPr>
  </w:style>
  <w:style w:type="character" w:customStyle="1" w:styleId="1e">
    <w:name w:val="Επικεφαλίδα #1"/>
    <w:rsid w:val="00F37A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el-GR" w:eastAsia="el-GR" w:bidi="el-GR"/>
    </w:rPr>
  </w:style>
  <w:style w:type="character" w:customStyle="1" w:styleId="pagesheaderall">
    <w:name w:val="pages_header_all"/>
    <w:uiPriority w:val="99"/>
    <w:rsid w:val="00F37AF2"/>
    <w:rPr>
      <w:rFonts w:ascii="Times New Roman" w:hAnsi="Times New Roman" w:cs="Times New Roman" w:hint="default"/>
    </w:rPr>
  </w:style>
  <w:style w:type="paragraph" w:customStyle="1" w:styleId="211">
    <w:name w:val="Επικεφαλίδα 21"/>
    <w:basedOn w:val="a"/>
    <w:qFormat/>
    <w:rsid w:val="00F37AF2"/>
    <w:pPr>
      <w:keepNext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paragraph" w:styleId="affe">
    <w:name w:val="TOC Heading"/>
    <w:basedOn w:val="1"/>
    <w:next w:val="a"/>
    <w:uiPriority w:val="39"/>
    <w:unhideWhenUsed/>
    <w:qFormat/>
    <w:rsid w:val="00F37AF2"/>
    <w:pPr>
      <w:keepLines/>
      <w:spacing w:before="24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dimosprevezas.gr/epixeiriseis/anadoxoi/prokirykseis-diagonismo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omithies.dimou.prevezas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FF8E4-DA15-436C-9E96-4EFA2A50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4981</Words>
  <Characters>26901</Characters>
  <Application>Microsoft Office Word</Application>
  <DocSecurity>0</DocSecurity>
  <Lines>224</Lines>
  <Paragraphs>63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Φωτοπουλος</dc:creator>
  <cp:lastModifiedBy>Φωτοπουλος</cp:lastModifiedBy>
  <cp:revision>2</cp:revision>
  <dcterms:created xsi:type="dcterms:W3CDTF">2019-06-25T10:19:00Z</dcterms:created>
  <dcterms:modified xsi:type="dcterms:W3CDTF">2019-06-25T10:19:00Z</dcterms:modified>
</cp:coreProperties>
</file>